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353" w:rsidRDefault="002F0353" w:rsidP="002F0353">
      <w:pPr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</w:rPr>
        <w:t xml:space="preserve">UMOWA </w:t>
      </w:r>
      <w:r>
        <w:rPr>
          <w:rFonts w:eastAsia="Times New Roman" w:cs="Times New Roman"/>
          <w:b/>
          <w:bCs/>
        </w:rPr>
        <w:t xml:space="preserve">nr </w:t>
      </w:r>
      <w:r w:rsidR="00B841B4">
        <w:rPr>
          <w:rFonts w:eastAsia="Times New Roman" w:cs="Times New Roman"/>
          <w:b/>
          <w:bCs/>
        </w:rPr>
        <w:t>………</w:t>
      </w:r>
    </w:p>
    <w:p w:rsidR="007015F9" w:rsidRDefault="007015F9" w:rsidP="00643BF6">
      <w:pPr>
        <w:spacing w:before="240" w:line="100" w:lineRule="atLeast"/>
        <w:jc w:val="center"/>
        <w:rPr>
          <w:rFonts w:cs="Times New Roman"/>
          <w:i/>
          <w:iCs/>
        </w:rPr>
      </w:pPr>
    </w:p>
    <w:p w:rsidR="002F0353" w:rsidRDefault="002F0353" w:rsidP="002F0353">
      <w:pPr>
        <w:suppressAutoHyphens w:val="0"/>
        <w:jc w:val="both"/>
        <w:rPr>
          <w:rFonts w:cs="Times New Roman"/>
          <w:lang w:eastAsia="en-US"/>
        </w:rPr>
      </w:pPr>
      <w:r>
        <w:rPr>
          <w:rFonts w:cs="Times New Roman"/>
          <w:lang w:eastAsia="en-US"/>
        </w:rPr>
        <w:t xml:space="preserve">Zawarta w Nysie w dniu </w:t>
      </w:r>
      <w:r w:rsidR="00B841B4">
        <w:rPr>
          <w:rFonts w:cs="Times New Roman"/>
          <w:b/>
          <w:lang w:eastAsia="en-US"/>
        </w:rPr>
        <w:t>………………….</w:t>
      </w:r>
      <w:r w:rsidRPr="00645071">
        <w:rPr>
          <w:rFonts w:cs="Times New Roman"/>
          <w:b/>
          <w:lang w:eastAsia="en-US"/>
        </w:rPr>
        <w:t>r.</w:t>
      </w:r>
      <w:r>
        <w:rPr>
          <w:rFonts w:cs="Times New Roman"/>
          <w:lang w:eastAsia="en-US"/>
        </w:rPr>
        <w:t xml:space="preserve"> pomiędzy </w:t>
      </w:r>
      <w:r w:rsidR="00B841B4">
        <w:rPr>
          <w:rFonts w:cs="Times New Roman"/>
          <w:b/>
          <w:lang w:eastAsia="en-US"/>
        </w:rPr>
        <w:t>Powiat Nyski</w:t>
      </w:r>
      <w:r>
        <w:rPr>
          <w:rFonts w:cs="Times New Roman"/>
          <w:b/>
          <w:lang w:eastAsia="en-US"/>
        </w:rPr>
        <w:t xml:space="preserve">, ul. </w:t>
      </w:r>
      <w:r w:rsidR="00B841B4">
        <w:rPr>
          <w:rFonts w:cs="Times New Roman"/>
          <w:b/>
          <w:lang w:eastAsia="en-US"/>
        </w:rPr>
        <w:t>Piastowska 33</w:t>
      </w:r>
      <w:r>
        <w:rPr>
          <w:rFonts w:cs="Times New Roman"/>
          <w:b/>
          <w:lang w:eastAsia="en-US"/>
        </w:rPr>
        <w:t>,                           48-300 Ny</w:t>
      </w:r>
      <w:r w:rsidR="00B841B4">
        <w:rPr>
          <w:rFonts w:cs="Times New Roman"/>
          <w:b/>
          <w:lang w:eastAsia="en-US"/>
        </w:rPr>
        <w:t xml:space="preserve">sa posiadającą nr NIP 753-21-32-088 </w:t>
      </w:r>
      <w:r>
        <w:rPr>
          <w:rFonts w:cs="Times New Roman"/>
          <w:b/>
          <w:lang w:eastAsia="en-US"/>
        </w:rPr>
        <w:t xml:space="preserve"> –</w:t>
      </w:r>
      <w:r w:rsidR="00B841B4">
        <w:rPr>
          <w:rFonts w:cs="Times New Roman"/>
          <w:b/>
          <w:lang w:eastAsia="en-US"/>
        </w:rPr>
        <w:t xml:space="preserve"> Zespół Placówek Specjalnych, ul. Grodkowska 54, 48-300 Nysa</w:t>
      </w:r>
      <w:r>
        <w:rPr>
          <w:rFonts w:cs="Times New Roman"/>
          <w:lang w:eastAsia="en-US"/>
        </w:rPr>
        <w:t xml:space="preserve">, reprezentowanym przez </w:t>
      </w:r>
      <w:r>
        <w:rPr>
          <w:rFonts w:cs="Times New Roman"/>
          <w:b/>
          <w:lang w:eastAsia="en-US"/>
        </w:rPr>
        <w:t xml:space="preserve">dyrektora placówki – </w:t>
      </w:r>
      <w:r w:rsidR="00B841B4">
        <w:rPr>
          <w:rFonts w:cs="Times New Roman"/>
          <w:b/>
          <w:lang w:eastAsia="en-US"/>
        </w:rPr>
        <w:t>Jacek Tyczka</w:t>
      </w:r>
      <w:r>
        <w:rPr>
          <w:rFonts w:cs="Times New Roman"/>
          <w:b/>
          <w:lang w:eastAsia="en-US"/>
        </w:rPr>
        <w:t xml:space="preserve"> </w:t>
      </w:r>
      <w:r>
        <w:rPr>
          <w:rFonts w:cs="Times New Roman"/>
          <w:lang w:eastAsia="en-US"/>
        </w:rPr>
        <w:t xml:space="preserve">działającego na podstawie pełnomocnictwa udzielonego przez </w:t>
      </w:r>
      <w:r w:rsidR="00B841B4">
        <w:rPr>
          <w:rFonts w:cs="Times New Roman"/>
          <w:lang w:eastAsia="en-US"/>
        </w:rPr>
        <w:t>Starostę</w:t>
      </w:r>
      <w:r>
        <w:rPr>
          <w:rFonts w:cs="Times New Roman"/>
          <w:lang w:eastAsia="en-US"/>
        </w:rPr>
        <w:t xml:space="preserve"> Nysy, zwanym dalej </w:t>
      </w:r>
      <w:r>
        <w:rPr>
          <w:rFonts w:cs="Times New Roman"/>
          <w:b/>
          <w:lang w:eastAsia="en-US"/>
        </w:rPr>
        <w:t>Zamawiającym</w:t>
      </w:r>
      <w:r>
        <w:rPr>
          <w:rFonts w:cs="Times New Roman"/>
          <w:lang w:eastAsia="en-US"/>
        </w:rPr>
        <w:t>,</w:t>
      </w:r>
    </w:p>
    <w:p w:rsidR="00F430D0" w:rsidRPr="00DB44A0" w:rsidRDefault="00F430D0" w:rsidP="00643BF6">
      <w:pPr>
        <w:spacing w:before="120" w:line="100" w:lineRule="atLeast"/>
        <w:jc w:val="both"/>
        <w:rPr>
          <w:rFonts w:cs="Times New Roman"/>
        </w:rPr>
      </w:pPr>
      <w:r w:rsidRPr="00DB44A0">
        <w:rPr>
          <w:rFonts w:eastAsia="Times New Roman" w:cs="Times New Roman"/>
        </w:rPr>
        <w:t>a</w:t>
      </w:r>
    </w:p>
    <w:p w:rsidR="00F430D0" w:rsidRPr="00DB44A0" w:rsidRDefault="00F430D0" w:rsidP="00643BF6">
      <w:pPr>
        <w:spacing w:before="120" w:line="100" w:lineRule="atLeast"/>
        <w:ind w:firstLine="360"/>
        <w:jc w:val="both"/>
        <w:rPr>
          <w:rFonts w:cs="Times New Roman"/>
        </w:rPr>
      </w:pPr>
      <w:r w:rsidRPr="00DB44A0">
        <w:rPr>
          <w:rFonts w:cs="Times New Roman"/>
        </w:rPr>
        <w:t xml:space="preserve">Wykonawcą: </w:t>
      </w:r>
      <w:r w:rsidR="00643BF6" w:rsidRPr="00DB44A0">
        <w:rPr>
          <w:rFonts w:eastAsia="Times New Roman" w:cs="Times New Roman"/>
        </w:rPr>
        <w:t>...</w:t>
      </w:r>
      <w:r w:rsidRPr="00DB44A0">
        <w:rPr>
          <w:rFonts w:eastAsia="Times New Roman" w:cs="Times New Roman"/>
        </w:rPr>
        <w:t>...................................................</w:t>
      </w:r>
    </w:p>
    <w:p w:rsidR="00F430D0" w:rsidRPr="00DB44A0" w:rsidRDefault="00F430D0" w:rsidP="00643BF6">
      <w:pPr>
        <w:spacing w:before="120" w:line="100" w:lineRule="atLeast"/>
        <w:ind w:firstLine="360"/>
        <w:jc w:val="both"/>
        <w:rPr>
          <w:rFonts w:cs="Times New Roman"/>
        </w:rPr>
      </w:pPr>
      <w:r w:rsidRPr="00DB44A0">
        <w:rPr>
          <w:rFonts w:cs="Times New Roman"/>
        </w:rPr>
        <w:t xml:space="preserve">z siedzibą: </w:t>
      </w:r>
      <w:r w:rsidR="00643BF6" w:rsidRPr="00DB44A0">
        <w:rPr>
          <w:rFonts w:eastAsia="Times New Roman" w:cs="Times New Roman"/>
        </w:rPr>
        <w:t>...</w:t>
      </w:r>
      <w:r w:rsidRPr="00DB44A0">
        <w:rPr>
          <w:rFonts w:eastAsia="Times New Roman" w:cs="Times New Roman"/>
        </w:rPr>
        <w:t>...................................................</w:t>
      </w:r>
    </w:p>
    <w:p w:rsidR="00F430D0" w:rsidRPr="00DB44A0" w:rsidRDefault="00F430D0" w:rsidP="00643BF6">
      <w:pPr>
        <w:spacing w:before="120" w:line="100" w:lineRule="atLeast"/>
        <w:ind w:firstLine="360"/>
        <w:jc w:val="both"/>
        <w:rPr>
          <w:rFonts w:cs="Times New Roman"/>
        </w:rPr>
      </w:pPr>
      <w:r w:rsidRPr="00DB44A0">
        <w:rPr>
          <w:rFonts w:cs="Times New Roman"/>
        </w:rPr>
        <w:t xml:space="preserve">NIP: </w:t>
      </w:r>
      <w:r w:rsidR="00643BF6" w:rsidRPr="00DB44A0">
        <w:rPr>
          <w:rFonts w:eastAsia="Times New Roman" w:cs="Times New Roman"/>
        </w:rPr>
        <w:t>...</w:t>
      </w:r>
      <w:r w:rsidRPr="00DB44A0">
        <w:rPr>
          <w:rFonts w:eastAsia="Times New Roman" w:cs="Times New Roman"/>
        </w:rPr>
        <w:t>...................................................</w:t>
      </w:r>
    </w:p>
    <w:p w:rsidR="00F430D0" w:rsidRPr="00DB44A0" w:rsidRDefault="00F430D0" w:rsidP="00643BF6">
      <w:pPr>
        <w:spacing w:before="120" w:line="100" w:lineRule="atLeast"/>
        <w:jc w:val="both"/>
        <w:rPr>
          <w:rFonts w:eastAsia="Times New Roman" w:cs="Times New Roman"/>
        </w:rPr>
      </w:pPr>
      <w:r w:rsidRPr="00DB44A0">
        <w:rPr>
          <w:rFonts w:cs="Times New Roman"/>
        </w:rPr>
        <w:t xml:space="preserve">adres do korespondencji: </w:t>
      </w:r>
      <w:r w:rsidR="00643BF6" w:rsidRPr="00DB44A0">
        <w:rPr>
          <w:rFonts w:eastAsia="Times New Roman" w:cs="Times New Roman"/>
        </w:rPr>
        <w:t>...</w:t>
      </w:r>
      <w:r w:rsidRPr="00DB44A0">
        <w:rPr>
          <w:rFonts w:eastAsia="Times New Roman" w:cs="Times New Roman"/>
        </w:rPr>
        <w:t>...................................................</w:t>
      </w:r>
    </w:p>
    <w:p w:rsidR="00F430D0" w:rsidRPr="00DB44A0" w:rsidRDefault="00F430D0" w:rsidP="00643BF6">
      <w:pPr>
        <w:spacing w:before="120" w:line="100" w:lineRule="atLeast"/>
        <w:jc w:val="both"/>
        <w:rPr>
          <w:rFonts w:eastAsia="Times New Roman" w:cs="Times New Roman"/>
        </w:rPr>
      </w:pPr>
      <w:r w:rsidRPr="00DB44A0">
        <w:rPr>
          <w:rFonts w:eastAsia="Times New Roman" w:cs="Times New Roman"/>
        </w:rPr>
        <w:t>reprezentowanym przez (umocowanie ustalone na podstawie odpisu z KRS / pełnomocnictwa / innego dokumentu, z którego wynika prawo do reprezentowania Wykonawcy - stanowiącego załącznik nr ... do niniejszej umowy):</w:t>
      </w:r>
    </w:p>
    <w:p w:rsidR="00F430D0" w:rsidRPr="00DB44A0" w:rsidRDefault="00643BF6" w:rsidP="00643BF6">
      <w:pPr>
        <w:spacing w:before="120" w:line="100" w:lineRule="atLeast"/>
        <w:ind w:left="360" w:hanging="360"/>
        <w:jc w:val="both"/>
        <w:rPr>
          <w:rFonts w:eastAsia="Times New Roman" w:cs="Times New Roman"/>
        </w:rPr>
      </w:pPr>
      <w:r w:rsidRPr="00DB44A0">
        <w:rPr>
          <w:rFonts w:ascii="OpenSymbol" w:hAnsi="OpenSymbol" w:cs="OpenSymbol"/>
          <w:b/>
        </w:rPr>
        <w:t>-</w:t>
      </w:r>
      <w:r w:rsidRPr="00DB44A0">
        <w:rPr>
          <w:rFonts w:ascii="OpenSymbol" w:hAnsi="OpenSymbol" w:cs="OpenSymbol"/>
          <w:b/>
        </w:rPr>
        <w:tab/>
      </w:r>
      <w:r w:rsidR="00F430D0" w:rsidRPr="00DB44A0">
        <w:rPr>
          <w:rFonts w:eastAsia="Times New Roman" w:cs="Times New Roman"/>
        </w:rPr>
        <w:t>...................................................</w:t>
      </w:r>
    </w:p>
    <w:p w:rsidR="00F430D0" w:rsidRPr="00DB44A0" w:rsidRDefault="00643BF6" w:rsidP="00643BF6">
      <w:pPr>
        <w:spacing w:before="120" w:line="100" w:lineRule="atLeast"/>
        <w:ind w:left="360" w:hanging="360"/>
        <w:jc w:val="both"/>
        <w:rPr>
          <w:rFonts w:eastAsia="Times New Roman" w:cs="Times New Roman"/>
        </w:rPr>
      </w:pPr>
      <w:r w:rsidRPr="00DB44A0">
        <w:rPr>
          <w:rFonts w:ascii="OpenSymbol" w:hAnsi="OpenSymbol" w:cs="OpenSymbol"/>
          <w:b/>
        </w:rPr>
        <w:t>-</w:t>
      </w:r>
      <w:r w:rsidRPr="00DB44A0">
        <w:rPr>
          <w:rFonts w:ascii="OpenSymbol" w:hAnsi="OpenSymbol" w:cs="OpenSymbol"/>
          <w:b/>
        </w:rPr>
        <w:tab/>
      </w:r>
      <w:r w:rsidR="00F430D0" w:rsidRPr="00DB44A0">
        <w:rPr>
          <w:rFonts w:eastAsia="Times New Roman" w:cs="Times New Roman"/>
        </w:rPr>
        <w:t>...................................................</w:t>
      </w:r>
    </w:p>
    <w:p w:rsidR="00F430D0" w:rsidRPr="002F0353" w:rsidRDefault="00F430D0" w:rsidP="00643BF6">
      <w:pPr>
        <w:spacing w:before="120" w:line="100" w:lineRule="atLeast"/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</w:rPr>
        <w:t xml:space="preserve">zwany dalej </w:t>
      </w:r>
      <w:r w:rsidRPr="002F0353">
        <w:rPr>
          <w:rFonts w:eastAsia="Times New Roman" w:cs="Times New Roman"/>
          <w:b/>
        </w:rPr>
        <w:t>Wykonawcą</w:t>
      </w:r>
    </w:p>
    <w:p w:rsidR="002F0353" w:rsidRPr="00B22BA7" w:rsidRDefault="002F0353" w:rsidP="002F0353">
      <w:pPr>
        <w:jc w:val="both"/>
        <w:rPr>
          <w:rFonts w:eastAsia="Times New Roman" w:cs="Times New Roman"/>
          <w:b/>
          <w:bCs/>
          <w:lang w:eastAsia="pl-PL"/>
        </w:rPr>
      </w:pPr>
      <w:r>
        <w:rPr>
          <w:rFonts w:cs="Times New Roman"/>
        </w:rPr>
        <w:t>uprawnionym/mi do wykonania zamówienia objętego niniejszą umową na podstawie oferty złożonej przez Wykonawcę w dniu …………………... oraz notatki z przeprowadzonego rozeznania cenowego w trybie zaproszenia do złożenia oferty z dnia …………………….. o następującej treści:</w:t>
      </w:r>
    </w:p>
    <w:p w:rsidR="00F430D0" w:rsidRPr="00DB44A0" w:rsidRDefault="00F430D0" w:rsidP="00DB44A0">
      <w:pPr>
        <w:spacing w:before="240" w:line="100" w:lineRule="atLeast"/>
        <w:jc w:val="center"/>
        <w:rPr>
          <w:rFonts w:eastAsia="Times New Roman" w:cs="Times New Roman"/>
          <w:b/>
          <w:bCs/>
        </w:rPr>
      </w:pPr>
      <w:r w:rsidRPr="00DB44A0">
        <w:rPr>
          <w:rFonts w:eastAsia="Times New Roman" w:cs="Times New Roman"/>
          <w:b/>
          <w:bCs/>
        </w:rPr>
        <w:t>§</w:t>
      </w:r>
      <w:r w:rsidR="00DB44A0" w:rsidRPr="00DB44A0">
        <w:rPr>
          <w:rFonts w:eastAsia="Times New Roman" w:cs="Times New Roman"/>
          <w:b/>
          <w:bCs/>
        </w:rPr>
        <w:t> </w:t>
      </w:r>
      <w:r w:rsidRPr="00DB44A0">
        <w:rPr>
          <w:rFonts w:eastAsia="Times New Roman" w:cs="Times New Roman"/>
          <w:b/>
          <w:bCs/>
        </w:rPr>
        <w:t>1</w:t>
      </w:r>
    </w:p>
    <w:p w:rsidR="00F430D0" w:rsidRPr="00DB44A0" w:rsidRDefault="00F430D0" w:rsidP="00643BF6">
      <w:pPr>
        <w:spacing w:line="100" w:lineRule="atLeast"/>
        <w:jc w:val="center"/>
        <w:rPr>
          <w:rFonts w:cs="Times New Roman"/>
          <w:b/>
          <w:bCs/>
        </w:rPr>
      </w:pPr>
      <w:r w:rsidRPr="00DB44A0">
        <w:rPr>
          <w:rFonts w:eastAsia="Times New Roman" w:cs="Times New Roman"/>
          <w:b/>
          <w:bCs/>
        </w:rPr>
        <w:t>Przedmiot umowy i zasady realizacji</w:t>
      </w:r>
    </w:p>
    <w:p w:rsidR="00F430D0" w:rsidRPr="00CA6D46" w:rsidRDefault="00643BF6" w:rsidP="00DB44A0">
      <w:pPr>
        <w:spacing w:before="240" w:line="100" w:lineRule="atLeast"/>
        <w:ind w:left="435" w:hanging="360"/>
        <w:jc w:val="both"/>
        <w:rPr>
          <w:rFonts w:eastAsia="Times New Roman" w:cs="Times New Roman"/>
        </w:rPr>
      </w:pPr>
      <w:r w:rsidRPr="00CA6D46">
        <w:rPr>
          <w:rFonts w:eastAsia="Times New Roman" w:cs="Times New Roman"/>
        </w:rPr>
        <w:t>1.</w:t>
      </w:r>
      <w:r w:rsidRPr="00CA6D46">
        <w:rPr>
          <w:rFonts w:eastAsia="Times New Roman" w:cs="Times New Roman"/>
        </w:rPr>
        <w:tab/>
      </w:r>
      <w:r w:rsidR="00F430D0" w:rsidRPr="00CA6D46">
        <w:rPr>
          <w:rFonts w:eastAsia="Times New Roman" w:cs="Times New Roman"/>
        </w:rPr>
        <w:t xml:space="preserve">Przedmiotem niniejszej umowy jest dostawa </w:t>
      </w:r>
      <w:r w:rsidR="00502FD5">
        <w:rPr>
          <w:rFonts w:eastAsia="Times New Roman" w:cs="Times New Roman"/>
        </w:rPr>
        <w:t>artykułów gospodarstwa domowego</w:t>
      </w:r>
      <w:r w:rsidR="00B841B4">
        <w:rPr>
          <w:rFonts w:eastAsia="Times New Roman" w:cs="Times New Roman"/>
        </w:rPr>
        <w:t xml:space="preserve"> </w:t>
      </w:r>
      <w:r w:rsidR="00F430D0" w:rsidRPr="00CA6D46">
        <w:rPr>
          <w:rFonts w:eastAsia="Times New Roman" w:cs="Times New Roman"/>
        </w:rPr>
        <w:t>dla Zamawiającego.</w:t>
      </w:r>
    </w:p>
    <w:p w:rsidR="00F430D0" w:rsidRPr="00CA6D46" w:rsidRDefault="00643BF6" w:rsidP="00643BF6">
      <w:pPr>
        <w:spacing w:line="100" w:lineRule="atLeast"/>
        <w:ind w:left="435" w:hanging="360"/>
        <w:jc w:val="both"/>
        <w:rPr>
          <w:rFonts w:eastAsia="Times New Roman" w:cs="Times New Roman"/>
        </w:rPr>
      </w:pPr>
      <w:r w:rsidRPr="00CA6D46">
        <w:rPr>
          <w:rFonts w:eastAsia="Times New Roman" w:cs="Times New Roman"/>
        </w:rPr>
        <w:t>2.</w:t>
      </w:r>
      <w:r w:rsidRPr="00CA6D46">
        <w:rPr>
          <w:rFonts w:eastAsia="Times New Roman" w:cs="Times New Roman"/>
        </w:rPr>
        <w:tab/>
      </w:r>
      <w:r w:rsidR="00F430D0" w:rsidRPr="00CA6D46">
        <w:rPr>
          <w:rFonts w:eastAsia="Times New Roman" w:cs="Times New Roman"/>
        </w:rPr>
        <w:t xml:space="preserve">Przedmiot zamówienia będzie realizowany zgodnie z ofertą Wykonawcy / i formularzem cenowym Wykonawcy. </w:t>
      </w:r>
    </w:p>
    <w:p w:rsidR="00F430D0" w:rsidRPr="00CA6D46" w:rsidRDefault="00643BF6" w:rsidP="00643BF6">
      <w:pPr>
        <w:spacing w:line="100" w:lineRule="atLeast"/>
        <w:ind w:left="435" w:hanging="360"/>
        <w:jc w:val="both"/>
        <w:rPr>
          <w:rFonts w:eastAsia="Times New Roman" w:cs="Times New Roman"/>
        </w:rPr>
      </w:pPr>
      <w:r w:rsidRPr="00CA6D46">
        <w:rPr>
          <w:rFonts w:eastAsia="Times New Roman" w:cs="Times New Roman"/>
        </w:rPr>
        <w:t>3.</w:t>
      </w:r>
      <w:r w:rsidRPr="00CA6D46">
        <w:rPr>
          <w:rFonts w:eastAsia="Times New Roman" w:cs="Times New Roman"/>
        </w:rPr>
        <w:tab/>
      </w:r>
      <w:r w:rsidR="00F430D0" w:rsidRPr="00CA6D46">
        <w:rPr>
          <w:rFonts w:eastAsia="Times New Roman" w:cs="Times New Roman"/>
        </w:rPr>
        <w:t>Oferta Wykonawcy stanowi załącznik nr .</w:t>
      </w:r>
      <w:r w:rsidR="005317BE">
        <w:rPr>
          <w:rFonts w:eastAsia="Times New Roman" w:cs="Times New Roman"/>
        </w:rPr>
        <w:t>.....</w:t>
      </w:r>
      <w:r w:rsidR="00F430D0" w:rsidRPr="00CA6D46">
        <w:rPr>
          <w:rFonts w:eastAsia="Times New Roman" w:cs="Times New Roman"/>
        </w:rPr>
        <w:t>.. do niniejszej umowy, / formularz cenowy stanowi załącznik nr ..</w:t>
      </w:r>
      <w:r w:rsidR="005317BE">
        <w:rPr>
          <w:rFonts w:eastAsia="Times New Roman" w:cs="Times New Roman"/>
        </w:rPr>
        <w:t>......</w:t>
      </w:r>
      <w:r w:rsidR="00F430D0" w:rsidRPr="00CA6D46">
        <w:rPr>
          <w:rFonts w:eastAsia="Times New Roman" w:cs="Times New Roman"/>
        </w:rPr>
        <w:t>. do niniejszej umowy. Załącznik jest / załączniki są integralną częścią umowy.</w:t>
      </w:r>
    </w:p>
    <w:p w:rsidR="00F430D0" w:rsidRPr="00CA6D46" w:rsidRDefault="00643BF6" w:rsidP="00643BF6">
      <w:pPr>
        <w:spacing w:line="100" w:lineRule="atLeast"/>
        <w:ind w:left="435" w:hanging="360"/>
        <w:jc w:val="both"/>
        <w:rPr>
          <w:rFonts w:eastAsia="Times New Roman" w:cs="Times New Roman"/>
        </w:rPr>
      </w:pPr>
      <w:r w:rsidRPr="00CA6D46">
        <w:rPr>
          <w:rFonts w:eastAsia="Times New Roman" w:cs="Times New Roman"/>
        </w:rPr>
        <w:t>4.</w:t>
      </w:r>
      <w:r w:rsidRPr="00CA6D46">
        <w:rPr>
          <w:rFonts w:eastAsia="Times New Roman" w:cs="Times New Roman"/>
        </w:rPr>
        <w:tab/>
      </w:r>
      <w:r w:rsidR="00F430D0" w:rsidRPr="00CA6D46">
        <w:rPr>
          <w:rFonts w:eastAsia="Times New Roman" w:cs="Times New Roman"/>
        </w:rPr>
        <w:t>Dodatkowo zakres rzeczowy przedmiotu niniejszej umowy określają obowiązujące</w:t>
      </w:r>
      <w:r w:rsidR="00B841B4">
        <w:rPr>
          <w:rFonts w:eastAsia="Times New Roman" w:cs="Times New Roman"/>
        </w:rPr>
        <w:t xml:space="preserve">                   </w:t>
      </w:r>
      <w:r w:rsidR="00F430D0" w:rsidRPr="00CA6D46">
        <w:rPr>
          <w:rFonts w:eastAsia="Times New Roman" w:cs="Times New Roman"/>
        </w:rPr>
        <w:t xml:space="preserve"> w postępowaniu zapisy specyfikacji </w:t>
      </w:r>
      <w:r w:rsidR="00323A80">
        <w:rPr>
          <w:rFonts w:eastAsia="Times New Roman" w:cs="Times New Roman"/>
        </w:rPr>
        <w:t>warunków zamówienia</w:t>
      </w:r>
      <w:r w:rsidR="00F430D0" w:rsidRPr="00CA6D46">
        <w:rPr>
          <w:rFonts w:eastAsia="Times New Roman" w:cs="Times New Roman"/>
        </w:rPr>
        <w:t>.</w:t>
      </w:r>
    </w:p>
    <w:p w:rsidR="00F430D0" w:rsidRPr="00CA6D46" w:rsidRDefault="00643BF6" w:rsidP="00643BF6">
      <w:pPr>
        <w:spacing w:line="100" w:lineRule="atLeast"/>
        <w:ind w:left="435" w:hanging="360"/>
        <w:jc w:val="both"/>
        <w:rPr>
          <w:rFonts w:eastAsia="Times New Roman" w:cs="Times New Roman"/>
        </w:rPr>
      </w:pPr>
      <w:r w:rsidRPr="00CA6D46">
        <w:rPr>
          <w:rFonts w:eastAsia="Times New Roman" w:cs="Times New Roman"/>
        </w:rPr>
        <w:t>5.</w:t>
      </w:r>
      <w:r w:rsidRPr="00CA6D46">
        <w:rPr>
          <w:rFonts w:eastAsia="Times New Roman" w:cs="Times New Roman"/>
        </w:rPr>
        <w:tab/>
      </w:r>
      <w:r w:rsidR="000575B0">
        <w:rPr>
          <w:rFonts w:eastAsia="Times New Roman" w:cs="Times New Roman"/>
        </w:rPr>
        <w:t>Dostawy</w:t>
      </w:r>
      <w:r w:rsidR="00F430D0" w:rsidRPr="00CA6D46">
        <w:rPr>
          <w:rFonts w:eastAsia="Times New Roman" w:cs="Times New Roman"/>
        </w:rPr>
        <w:t xml:space="preserve"> realizowane będą sukcesywnie według wskazań przekazywanych Wykonawcy przez Zamawiającego</w:t>
      </w:r>
      <w:r w:rsidR="00F430D0" w:rsidRPr="00CA6D46">
        <w:rPr>
          <w:rFonts w:eastAsia="Times New Roman" w:cs="Times New Roman"/>
          <w:b/>
          <w:i/>
        </w:rPr>
        <w:t>.</w:t>
      </w:r>
    </w:p>
    <w:p w:rsidR="00F430D0" w:rsidRPr="00CA6D46" w:rsidRDefault="00643BF6" w:rsidP="00643BF6">
      <w:pPr>
        <w:spacing w:line="100" w:lineRule="atLeast"/>
        <w:ind w:left="435" w:hanging="360"/>
        <w:jc w:val="both"/>
        <w:rPr>
          <w:rFonts w:eastAsia="Times New Roman" w:cs="Times New Roman"/>
        </w:rPr>
      </w:pPr>
      <w:r w:rsidRPr="00CA6D46">
        <w:rPr>
          <w:rFonts w:eastAsia="Times New Roman" w:cs="Times New Roman"/>
        </w:rPr>
        <w:t>6.</w:t>
      </w:r>
      <w:r w:rsidRPr="00CA6D46">
        <w:rPr>
          <w:rFonts w:eastAsia="Times New Roman" w:cs="Times New Roman"/>
        </w:rPr>
        <w:tab/>
      </w:r>
      <w:r w:rsidR="00F430D0" w:rsidRPr="00CA6D46">
        <w:rPr>
          <w:rFonts w:eastAsia="Times New Roman" w:cs="Times New Roman"/>
        </w:rPr>
        <w:t>Każda dostawa obejmuje wniesienie towaru do wskazanych pomieszczeń w siedzibie Zamawiającego.</w:t>
      </w:r>
    </w:p>
    <w:p w:rsidR="00F430D0" w:rsidRPr="00CA6D46" w:rsidRDefault="00643BF6" w:rsidP="00643BF6">
      <w:pPr>
        <w:spacing w:line="100" w:lineRule="atLeast"/>
        <w:ind w:left="435" w:hanging="360"/>
        <w:jc w:val="both"/>
        <w:rPr>
          <w:rFonts w:eastAsia="Times New Roman" w:cs="Times New Roman"/>
        </w:rPr>
      </w:pPr>
      <w:r w:rsidRPr="00CA6D46">
        <w:rPr>
          <w:rFonts w:eastAsia="Times New Roman" w:cs="Times New Roman"/>
        </w:rPr>
        <w:t>7.</w:t>
      </w:r>
      <w:r w:rsidRPr="00CA6D46">
        <w:rPr>
          <w:rFonts w:eastAsia="Times New Roman" w:cs="Times New Roman"/>
        </w:rPr>
        <w:tab/>
      </w:r>
      <w:r w:rsidR="00F430D0" w:rsidRPr="00CA6D46">
        <w:rPr>
          <w:rFonts w:eastAsia="Times New Roman" w:cs="Times New Roman"/>
        </w:rPr>
        <w:t xml:space="preserve">Szczegółowy asortyment i ilości będą przekazywane przez przedstawiciela Zamawiającego </w:t>
      </w:r>
      <w:r w:rsidR="001258F3">
        <w:rPr>
          <w:rFonts w:eastAsia="Times New Roman" w:cs="Times New Roman"/>
        </w:rPr>
        <w:t xml:space="preserve">telefonicznie lub </w:t>
      </w:r>
      <w:r w:rsidR="00F430D0" w:rsidRPr="00CA6D46">
        <w:rPr>
          <w:rFonts w:eastAsia="Times New Roman" w:cs="Times New Roman"/>
        </w:rPr>
        <w:t>drogą e-mailową.</w:t>
      </w:r>
    </w:p>
    <w:p w:rsidR="00F430D0" w:rsidRPr="00CA6D46" w:rsidRDefault="00643BF6" w:rsidP="00643BF6">
      <w:pPr>
        <w:spacing w:line="100" w:lineRule="atLeast"/>
        <w:ind w:left="435" w:hanging="360"/>
        <w:jc w:val="both"/>
        <w:rPr>
          <w:rFonts w:eastAsia="Times New Roman" w:cs="Times New Roman"/>
        </w:rPr>
      </w:pPr>
      <w:r w:rsidRPr="00CA6D46">
        <w:rPr>
          <w:rFonts w:eastAsia="Times New Roman" w:cs="Times New Roman"/>
        </w:rPr>
        <w:t>8.</w:t>
      </w:r>
      <w:r w:rsidRPr="00CA6D46">
        <w:rPr>
          <w:rFonts w:eastAsia="Times New Roman" w:cs="Times New Roman"/>
        </w:rPr>
        <w:tab/>
      </w:r>
      <w:r w:rsidR="00F430D0" w:rsidRPr="00CA6D46">
        <w:rPr>
          <w:rFonts w:eastAsia="Times New Roman" w:cs="Times New Roman"/>
        </w:rPr>
        <w:t>Dostaw</w:t>
      </w:r>
      <w:r w:rsidR="000575B0">
        <w:rPr>
          <w:rFonts w:eastAsia="Times New Roman" w:cs="Times New Roman"/>
        </w:rPr>
        <w:t>y</w:t>
      </w:r>
      <w:r w:rsidR="00F430D0" w:rsidRPr="00CA6D46">
        <w:rPr>
          <w:rFonts w:eastAsia="Times New Roman" w:cs="Times New Roman"/>
        </w:rPr>
        <w:t xml:space="preserve"> będą realizowane w godzinach od </w:t>
      </w:r>
      <w:r w:rsidR="00B841B4">
        <w:rPr>
          <w:rFonts w:eastAsia="Times New Roman" w:cs="Times New Roman"/>
        </w:rPr>
        <w:t>6.15</w:t>
      </w:r>
      <w:r w:rsidR="00F430D0" w:rsidRPr="00CA6D46">
        <w:rPr>
          <w:rFonts w:eastAsia="Times New Roman" w:cs="Times New Roman"/>
        </w:rPr>
        <w:t xml:space="preserve"> do </w:t>
      </w:r>
      <w:r w:rsidR="00323A80">
        <w:rPr>
          <w:rFonts w:eastAsia="Times New Roman" w:cs="Times New Roman"/>
        </w:rPr>
        <w:t>14.00</w:t>
      </w:r>
      <w:r w:rsidR="000575B0">
        <w:rPr>
          <w:rFonts w:eastAsia="Times New Roman" w:cs="Times New Roman"/>
        </w:rPr>
        <w:t xml:space="preserve"> </w:t>
      </w:r>
      <w:r w:rsidR="00F430D0" w:rsidRPr="00CA6D46">
        <w:rPr>
          <w:rFonts w:eastAsia="Times New Roman" w:cs="Times New Roman"/>
        </w:rPr>
        <w:t>w dniach pracy Zamawiającego</w:t>
      </w:r>
      <w:r w:rsidR="000575B0">
        <w:rPr>
          <w:rFonts w:eastAsia="Times New Roman" w:cs="Times New Roman"/>
        </w:rPr>
        <w:t>,</w:t>
      </w:r>
      <w:r w:rsidR="00F430D0" w:rsidRPr="00CA6D46">
        <w:rPr>
          <w:rFonts w:eastAsia="Times New Roman" w:cs="Times New Roman"/>
        </w:rPr>
        <w:t xml:space="preserve"> czyli od poniedziałku do piątku.</w:t>
      </w:r>
    </w:p>
    <w:p w:rsidR="00F430D0" w:rsidRPr="00CA6D46" w:rsidRDefault="00643BF6" w:rsidP="00643BF6">
      <w:pPr>
        <w:spacing w:line="100" w:lineRule="atLeast"/>
        <w:ind w:left="435" w:hanging="360"/>
        <w:jc w:val="both"/>
        <w:rPr>
          <w:rFonts w:eastAsia="Times New Roman" w:cs="Times New Roman"/>
        </w:rPr>
      </w:pPr>
      <w:r w:rsidRPr="00CA6D46">
        <w:rPr>
          <w:rFonts w:eastAsia="Times New Roman" w:cs="Times New Roman"/>
        </w:rPr>
        <w:t>9.</w:t>
      </w:r>
      <w:r w:rsidRPr="00CA6D46">
        <w:rPr>
          <w:rFonts w:eastAsia="Times New Roman" w:cs="Times New Roman"/>
        </w:rPr>
        <w:tab/>
      </w:r>
      <w:r w:rsidR="000575B0">
        <w:rPr>
          <w:rFonts w:eastAsia="Times New Roman" w:cs="Times New Roman"/>
        </w:rPr>
        <w:t xml:space="preserve">Dostawy muszą być </w:t>
      </w:r>
      <w:r w:rsidR="00F430D0" w:rsidRPr="00CA6D46">
        <w:rPr>
          <w:rFonts w:eastAsia="Times New Roman" w:cs="Times New Roman"/>
        </w:rPr>
        <w:t>nowe i oryginalnie zapakowane.</w:t>
      </w:r>
    </w:p>
    <w:p w:rsidR="00F430D0" w:rsidRPr="00CA6D46" w:rsidRDefault="00643BF6" w:rsidP="00643BF6">
      <w:pPr>
        <w:spacing w:line="100" w:lineRule="atLeast"/>
        <w:ind w:left="435" w:hanging="360"/>
        <w:jc w:val="both"/>
        <w:rPr>
          <w:rFonts w:eastAsia="Times New Roman" w:cs="Times New Roman"/>
        </w:rPr>
      </w:pPr>
      <w:r w:rsidRPr="00CA6D46">
        <w:rPr>
          <w:rFonts w:eastAsia="Times New Roman" w:cs="Times New Roman"/>
        </w:rPr>
        <w:t>10.</w:t>
      </w:r>
      <w:r w:rsidRPr="00CA6D46">
        <w:rPr>
          <w:rFonts w:eastAsia="Times New Roman" w:cs="Times New Roman"/>
        </w:rPr>
        <w:tab/>
      </w:r>
      <w:r w:rsidR="00F430D0" w:rsidRPr="00CA6D46">
        <w:rPr>
          <w:rFonts w:eastAsia="Times New Roman" w:cs="Times New Roman"/>
        </w:rPr>
        <w:t xml:space="preserve">W przypadku zaprzestania produkcji którejś z pozycji asortymentowej w trakcie trwania umowy, Wykonawca może zwrócić się do Zamawiającego z wnioskiem o wyrażenie zgody na dostarczanie produktu równoważnego. Zamawiający może wyrazić zgodę na dostarczanie go, </w:t>
      </w:r>
      <w:r w:rsidR="00F430D0" w:rsidRPr="00CA6D46">
        <w:rPr>
          <w:rFonts w:eastAsia="Times New Roman" w:cs="Times New Roman"/>
        </w:rPr>
        <w:lastRenderedPageBreak/>
        <w:t>jeśli nie będzie odbiegał jakościowo od zaproponowanego pierwotnie.</w:t>
      </w:r>
    </w:p>
    <w:p w:rsidR="00F430D0" w:rsidRPr="00CA6D46" w:rsidRDefault="00643BF6" w:rsidP="00643BF6">
      <w:pPr>
        <w:spacing w:line="100" w:lineRule="atLeast"/>
        <w:ind w:left="435" w:hanging="360"/>
        <w:jc w:val="both"/>
        <w:rPr>
          <w:rFonts w:eastAsia="Times New Roman" w:cs="Times New Roman"/>
        </w:rPr>
      </w:pPr>
      <w:r w:rsidRPr="00CA6D46">
        <w:rPr>
          <w:rFonts w:eastAsia="Times New Roman" w:cs="Times New Roman"/>
        </w:rPr>
        <w:t>11.</w:t>
      </w:r>
      <w:r w:rsidRPr="00CA6D46">
        <w:rPr>
          <w:rFonts w:eastAsia="Times New Roman" w:cs="Times New Roman"/>
        </w:rPr>
        <w:tab/>
      </w:r>
      <w:r w:rsidR="000575B0">
        <w:rPr>
          <w:rFonts w:eastAsia="Times New Roman" w:cs="Times New Roman"/>
        </w:rPr>
        <w:t>Dostawy</w:t>
      </w:r>
      <w:r w:rsidR="00F430D0" w:rsidRPr="00CA6D46">
        <w:rPr>
          <w:rFonts w:eastAsia="Times New Roman" w:cs="Times New Roman"/>
        </w:rPr>
        <w:t xml:space="preserve"> zostaną potwierdzone podpisanym protokołem odbioru po weryfikacji przez przedstawiciela Zamawiającego.</w:t>
      </w:r>
    </w:p>
    <w:p w:rsidR="00F430D0" w:rsidRPr="00CA6D46" w:rsidRDefault="00643BF6" w:rsidP="00643BF6">
      <w:pPr>
        <w:spacing w:line="100" w:lineRule="atLeast"/>
        <w:ind w:left="435" w:hanging="360"/>
        <w:jc w:val="both"/>
        <w:rPr>
          <w:rFonts w:eastAsia="Times New Roman" w:cs="Times New Roman"/>
        </w:rPr>
      </w:pPr>
      <w:r w:rsidRPr="00CA6D46">
        <w:rPr>
          <w:rFonts w:eastAsia="Times New Roman" w:cs="Times New Roman"/>
        </w:rPr>
        <w:t>12.</w:t>
      </w:r>
      <w:r w:rsidRPr="00CA6D46">
        <w:rPr>
          <w:rFonts w:eastAsia="Times New Roman" w:cs="Times New Roman"/>
        </w:rPr>
        <w:tab/>
      </w:r>
      <w:r w:rsidR="000575B0">
        <w:rPr>
          <w:rFonts w:eastAsia="Times New Roman" w:cs="Times New Roman"/>
        </w:rPr>
        <w:t xml:space="preserve">Dostawy </w:t>
      </w:r>
      <w:r w:rsidR="00F430D0" w:rsidRPr="00CA6D46">
        <w:rPr>
          <w:rFonts w:eastAsia="Times New Roman" w:cs="Times New Roman"/>
        </w:rPr>
        <w:t>realizowane będą na koszt i ryzyko Wykonawcy.</w:t>
      </w:r>
    </w:p>
    <w:p w:rsidR="00F430D0" w:rsidRPr="00CA6D46" w:rsidRDefault="00643BF6" w:rsidP="00643BF6">
      <w:pPr>
        <w:spacing w:line="100" w:lineRule="atLeast"/>
        <w:ind w:left="435" w:hanging="360"/>
        <w:jc w:val="both"/>
        <w:rPr>
          <w:rFonts w:eastAsia="Times New Roman" w:cs="Times New Roman"/>
        </w:rPr>
      </w:pPr>
      <w:r w:rsidRPr="00CA6D46">
        <w:rPr>
          <w:rFonts w:eastAsia="Times New Roman" w:cs="Times New Roman"/>
        </w:rPr>
        <w:t>13.</w:t>
      </w:r>
      <w:r w:rsidRPr="00CA6D46">
        <w:rPr>
          <w:rFonts w:eastAsia="Times New Roman" w:cs="Times New Roman"/>
        </w:rPr>
        <w:tab/>
      </w:r>
      <w:r w:rsidR="00F430D0" w:rsidRPr="00CA6D46">
        <w:rPr>
          <w:rFonts w:eastAsia="Times New Roman" w:cs="Times New Roman"/>
        </w:rPr>
        <w:t>Do czasu odbioru zamówienia przez Zamawiającego, ryzyko wszelkich niebezpieczeństw związanych z ewentualnym uszkodzeniem lub utratą przedmiotu zamówienia ponosi Wykonawca.</w:t>
      </w:r>
    </w:p>
    <w:p w:rsidR="00F430D0" w:rsidRPr="00CA6D46" w:rsidRDefault="00643BF6" w:rsidP="00643BF6">
      <w:pPr>
        <w:spacing w:line="100" w:lineRule="atLeast"/>
        <w:ind w:left="435" w:hanging="360"/>
        <w:jc w:val="both"/>
        <w:rPr>
          <w:rFonts w:eastAsia="Times New Roman" w:cs="Times New Roman"/>
        </w:rPr>
      </w:pPr>
      <w:r w:rsidRPr="00CA6D46">
        <w:rPr>
          <w:rFonts w:eastAsia="Times New Roman" w:cs="Times New Roman"/>
        </w:rPr>
        <w:t>14.</w:t>
      </w:r>
      <w:r w:rsidRPr="00CA6D46">
        <w:rPr>
          <w:rFonts w:eastAsia="Times New Roman" w:cs="Times New Roman"/>
        </w:rPr>
        <w:tab/>
      </w:r>
      <w:r w:rsidR="00F430D0" w:rsidRPr="00CA6D46">
        <w:rPr>
          <w:rFonts w:eastAsia="Times New Roman" w:cs="Times New Roman"/>
        </w:rPr>
        <w:t xml:space="preserve">Zamawiający dopuszcza możliwość zrezygnowania z dostaw </w:t>
      </w:r>
      <w:r w:rsidR="00997DC3">
        <w:rPr>
          <w:rFonts w:eastAsia="Times New Roman" w:cs="Times New Roman"/>
        </w:rPr>
        <w:t>danego</w:t>
      </w:r>
      <w:r w:rsidR="00F430D0" w:rsidRPr="00CA6D46">
        <w:rPr>
          <w:rFonts w:eastAsia="Times New Roman" w:cs="Times New Roman"/>
        </w:rPr>
        <w:t xml:space="preserve"> asortymentu / </w:t>
      </w:r>
      <w:r w:rsidR="00997DC3">
        <w:rPr>
          <w:rFonts w:eastAsia="Times New Roman" w:cs="Times New Roman"/>
        </w:rPr>
        <w:t xml:space="preserve">zmniejszenia </w:t>
      </w:r>
      <w:r w:rsidR="00F430D0" w:rsidRPr="00CA6D46">
        <w:rPr>
          <w:rFonts w:eastAsia="Times New Roman" w:cs="Times New Roman"/>
        </w:rPr>
        <w:t xml:space="preserve">ilości / realizacji zamówienia. </w:t>
      </w:r>
    </w:p>
    <w:p w:rsidR="00F430D0" w:rsidRDefault="00643BF6" w:rsidP="00643BF6">
      <w:pPr>
        <w:spacing w:line="100" w:lineRule="atLeast"/>
        <w:ind w:left="435" w:hanging="360"/>
        <w:jc w:val="both"/>
        <w:rPr>
          <w:rFonts w:cs="Times New Roman"/>
        </w:rPr>
      </w:pPr>
      <w:r w:rsidRPr="00A16DDA">
        <w:rPr>
          <w:rFonts w:eastAsia="Times New Roman" w:cs="Times New Roman"/>
        </w:rPr>
        <w:t>15.</w:t>
      </w:r>
      <w:r w:rsidRPr="00A16DDA">
        <w:rPr>
          <w:rFonts w:eastAsia="Times New Roman" w:cs="Times New Roman"/>
        </w:rPr>
        <w:tab/>
      </w:r>
      <w:r w:rsidR="00F430D0" w:rsidRPr="00A16DDA">
        <w:rPr>
          <w:rFonts w:eastAsia="Times New Roman" w:cs="Times New Roman"/>
        </w:rPr>
        <w:t>Zamawiający i Wykonawca wybrany w postępowaniu o udzielenie zamówienia obowiązani są współdziałać przy wykonaniu umowy w sprawie zamówienia w celu należytej realizacji zamówienia.</w:t>
      </w:r>
    </w:p>
    <w:p w:rsidR="00F430D0" w:rsidRPr="00CA6D46" w:rsidRDefault="00F430D0" w:rsidP="00CA6D46">
      <w:pPr>
        <w:spacing w:before="240" w:line="100" w:lineRule="atLeast"/>
        <w:jc w:val="center"/>
        <w:rPr>
          <w:rFonts w:eastAsia="Times New Roman" w:cs="Times New Roman"/>
          <w:b/>
          <w:bCs/>
        </w:rPr>
      </w:pPr>
      <w:r w:rsidRPr="00CA6D46">
        <w:rPr>
          <w:rFonts w:eastAsia="Times New Roman" w:cs="Times New Roman"/>
          <w:b/>
          <w:bCs/>
        </w:rPr>
        <w:t>§</w:t>
      </w:r>
      <w:r w:rsidR="00CA6D46" w:rsidRPr="00CA6D46">
        <w:rPr>
          <w:rFonts w:eastAsia="Times New Roman" w:cs="Times New Roman"/>
          <w:b/>
          <w:bCs/>
        </w:rPr>
        <w:t> </w:t>
      </w:r>
      <w:r w:rsidRPr="00CA6D46">
        <w:rPr>
          <w:rFonts w:eastAsia="Times New Roman" w:cs="Times New Roman"/>
          <w:b/>
          <w:bCs/>
        </w:rPr>
        <w:t>2</w:t>
      </w:r>
    </w:p>
    <w:p w:rsidR="00F430D0" w:rsidRPr="00CA6D46" w:rsidRDefault="00F430D0" w:rsidP="00643BF6">
      <w:pPr>
        <w:spacing w:line="100" w:lineRule="atLeast"/>
        <w:jc w:val="center"/>
        <w:rPr>
          <w:rFonts w:cs="Times New Roman"/>
          <w:b/>
          <w:bCs/>
        </w:rPr>
      </w:pPr>
      <w:r w:rsidRPr="00CA6D46">
        <w:rPr>
          <w:rFonts w:eastAsia="Times New Roman" w:cs="Times New Roman"/>
          <w:b/>
          <w:bCs/>
        </w:rPr>
        <w:t>Czas trwania umowy</w:t>
      </w:r>
    </w:p>
    <w:p w:rsidR="00F430D0" w:rsidRPr="00CA6D46" w:rsidRDefault="00F430D0" w:rsidP="00CA6D46">
      <w:pPr>
        <w:spacing w:before="240" w:line="100" w:lineRule="atLeast"/>
        <w:ind w:left="75"/>
        <w:jc w:val="both"/>
        <w:rPr>
          <w:rFonts w:eastAsia="Times New Roman" w:cs="Times New Roman"/>
        </w:rPr>
      </w:pPr>
      <w:r w:rsidRPr="00CA6D46">
        <w:rPr>
          <w:rFonts w:eastAsia="Times New Roman" w:cs="Times New Roman"/>
        </w:rPr>
        <w:t xml:space="preserve">Niniejsza umowa zostaje zawarta na okres </w:t>
      </w:r>
      <w:r w:rsidR="005B6BFB" w:rsidRPr="00323A80">
        <w:rPr>
          <w:rFonts w:eastAsia="Times New Roman" w:cs="Times New Roman"/>
          <w:b/>
        </w:rPr>
        <w:t>od 01.01.202</w:t>
      </w:r>
      <w:r w:rsidR="00B841B4">
        <w:rPr>
          <w:rFonts w:eastAsia="Times New Roman" w:cs="Times New Roman"/>
          <w:b/>
        </w:rPr>
        <w:t>6</w:t>
      </w:r>
      <w:r w:rsidR="005B6BFB" w:rsidRPr="00323A80">
        <w:rPr>
          <w:rFonts w:eastAsia="Times New Roman" w:cs="Times New Roman"/>
          <w:b/>
        </w:rPr>
        <w:t xml:space="preserve"> r. do 3</w:t>
      </w:r>
      <w:r w:rsidR="002F0353" w:rsidRPr="00323A80">
        <w:rPr>
          <w:rFonts w:eastAsia="Times New Roman" w:cs="Times New Roman"/>
          <w:b/>
        </w:rPr>
        <w:t>1</w:t>
      </w:r>
      <w:r w:rsidR="005B6BFB" w:rsidRPr="00323A80">
        <w:rPr>
          <w:rFonts w:eastAsia="Times New Roman" w:cs="Times New Roman"/>
          <w:b/>
        </w:rPr>
        <w:t>.</w:t>
      </w:r>
      <w:r w:rsidR="002F0353" w:rsidRPr="00323A80">
        <w:rPr>
          <w:rFonts w:eastAsia="Times New Roman" w:cs="Times New Roman"/>
          <w:b/>
        </w:rPr>
        <w:t>12</w:t>
      </w:r>
      <w:r w:rsidR="005B6BFB" w:rsidRPr="00323A80">
        <w:rPr>
          <w:rFonts w:eastAsia="Times New Roman" w:cs="Times New Roman"/>
          <w:b/>
        </w:rPr>
        <w:t>.202</w:t>
      </w:r>
      <w:r w:rsidR="00B841B4">
        <w:rPr>
          <w:rFonts w:eastAsia="Times New Roman" w:cs="Times New Roman"/>
          <w:b/>
        </w:rPr>
        <w:t>6</w:t>
      </w:r>
      <w:r w:rsidR="005B6BFB" w:rsidRPr="00323A80">
        <w:rPr>
          <w:rFonts w:eastAsia="Times New Roman" w:cs="Times New Roman"/>
          <w:b/>
        </w:rPr>
        <w:t>r.</w:t>
      </w:r>
    </w:p>
    <w:p w:rsidR="00F430D0" w:rsidRPr="00CA6D46" w:rsidRDefault="00F430D0" w:rsidP="00CA6D46">
      <w:pPr>
        <w:spacing w:before="240" w:line="100" w:lineRule="atLeast"/>
        <w:jc w:val="center"/>
        <w:rPr>
          <w:rFonts w:eastAsia="Times New Roman" w:cs="Times New Roman"/>
          <w:b/>
          <w:bCs/>
        </w:rPr>
      </w:pPr>
      <w:r w:rsidRPr="00CA6D46">
        <w:rPr>
          <w:rFonts w:eastAsia="Times New Roman" w:cs="Times New Roman"/>
          <w:b/>
          <w:bCs/>
        </w:rPr>
        <w:t>§</w:t>
      </w:r>
      <w:r w:rsidR="00CA6D46" w:rsidRPr="00CA6D46">
        <w:rPr>
          <w:rFonts w:eastAsia="Times New Roman" w:cs="Times New Roman"/>
          <w:b/>
          <w:bCs/>
        </w:rPr>
        <w:t> </w:t>
      </w:r>
      <w:r w:rsidRPr="00CA6D46">
        <w:rPr>
          <w:rFonts w:eastAsia="Times New Roman" w:cs="Times New Roman"/>
          <w:b/>
          <w:bCs/>
        </w:rPr>
        <w:t>3</w:t>
      </w:r>
    </w:p>
    <w:p w:rsidR="00F430D0" w:rsidRPr="00CA6D46" w:rsidRDefault="00F430D0" w:rsidP="00643BF6">
      <w:pPr>
        <w:spacing w:line="100" w:lineRule="atLeast"/>
        <w:jc w:val="center"/>
        <w:rPr>
          <w:rFonts w:cs="Times New Roman"/>
          <w:b/>
          <w:bCs/>
        </w:rPr>
      </w:pPr>
      <w:r w:rsidRPr="00CA6D46">
        <w:rPr>
          <w:rFonts w:eastAsia="Times New Roman" w:cs="Times New Roman"/>
          <w:b/>
          <w:bCs/>
        </w:rPr>
        <w:t>Osoby upoważnione do realizacji umowy</w:t>
      </w:r>
    </w:p>
    <w:p w:rsidR="00F430D0" w:rsidRDefault="00F430D0" w:rsidP="00CA6D46">
      <w:pPr>
        <w:spacing w:before="240" w:line="100" w:lineRule="atLeast"/>
        <w:ind w:left="75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W sprawach związanych z realizacją niniejszej umowy Zamawiającego reprezentować będzie: </w:t>
      </w:r>
    </w:p>
    <w:p w:rsidR="00F430D0" w:rsidRPr="00CA6D46" w:rsidRDefault="00F430D0" w:rsidP="00CA6D46">
      <w:pPr>
        <w:spacing w:before="120" w:line="100" w:lineRule="atLeast"/>
        <w:ind w:left="426" w:hanging="351"/>
        <w:jc w:val="both"/>
        <w:rPr>
          <w:rFonts w:eastAsia="Times New Roman" w:cs="Times New Roman"/>
        </w:rPr>
      </w:pPr>
      <w:r w:rsidRPr="00CA6D46">
        <w:rPr>
          <w:rFonts w:eastAsia="Times New Roman" w:cs="Times New Roman"/>
        </w:rPr>
        <w:t>-</w:t>
      </w:r>
      <w:r w:rsidR="00CA6D46" w:rsidRPr="00CA6D46">
        <w:rPr>
          <w:rFonts w:eastAsia="Times New Roman" w:cs="Times New Roman"/>
        </w:rPr>
        <w:tab/>
      </w:r>
      <w:r w:rsidR="00B841B4">
        <w:rPr>
          <w:rFonts w:eastAsia="Times New Roman" w:cs="Times New Roman"/>
          <w:b/>
        </w:rPr>
        <w:t>Malwina Stankiewicz</w:t>
      </w:r>
      <w:r w:rsidR="005B6BFB" w:rsidRPr="00323A80">
        <w:rPr>
          <w:rFonts w:eastAsia="Times New Roman" w:cs="Times New Roman"/>
          <w:b/>
        </w:rPr>
        <w:t xml:space="preserve"> – </w:t>
      </w:r>
      <w:r w:rsidR="00323A80" w:rsidRPr="00323A80">
        <w:rPr>
          <w:rFonts w:eastAsia="Times New Roman" w:cs="Times New Roman"/>
          <w:b/>
        </w:rPr>
        <w:t>intendent</w:t>
      </w:r>
    </w:p>
    <w:p w:rsidR="00F430D0" w:rsidRPr="00323A80" w:rsidRDefault="00F430D0" w:rsidP="00CA6D46">
      <w:pPr>
        <w:spacing w:before="120" w:line="100" w:lineRule="atLeast"/>
        <w:ind w:left="75"/>
        <w:jc w:val="both"/>
        <w:rPr>
          <w:rFonts w:eastAsia="Times New Roman" w:cs="Times New Roman"/>
          <w:b/>
        </w:rPr>
      </w:pPr>
      <w:r w:rsidRPr="00CA6D46">
        <w:rPr>
          <w:rFonts w:eastAsia="Times New Roman" w:cs="Times New Roman"/>
        </w:rPr>
        <w:t>telefon do kontaktu</w:t>
      </w:r>
      <w:r w:rsidR="00323A80">
        <w:rPr>
          <w:rFonts w:eastAsia="Times New Roman" w:cs="Times New Roman"/>
        </w:rPr>
        <w:t xml:space="preserve">: </w:t>
      </w:r>
      <w:r w:rsidR="00B841B4">
        <w:rPr>
          <w:rFonts w:eastAsia="Times New Roman" w:cs="Times New Roman"/>
          <w:b/>
        </w:rPr>
        <w:t>77 401 73 35</w:t>
      </w:r>
    </w:p>
    <w:p w:rsidR="00F430D0" w:rsidRPr="00CA6D46" w:rsidRDefault="00F430D0" w:rsidP="00CA6D46">
      <w:pPr>
        <w:spacing w:before="120" w:line="100" w:lineRule="atLeast"/>
        <w:ind w:left="75"/>
        <w:jc w:val="both"/>
        <w:rPr>
          <w:rFonts w:eastAsia="Times New Roman" w:cs="Times New Roman"/>
        </w:rPr>
      </w:pPr>
      <w:r w:rsidRPr="00CA6D46">
        <w:rPr>
          <w:rFonts w:eastAsia="Times New Roman" w:cs="Times New Roman"/>
        </w:rPr>
        <w:t xml:space="preserve">e-mail: </w:t>
      </w:r>
      <w:r w:rsidR="00B841B4">
        <w:rPr>
          <w:rFonts w:eastAsia="Times New Roman" w:cs="Times New Roman"/>
        </w:rPr>
        <w:t>zps_nysa@zpsnysa.pl</w:t>
      </w:r>
    </w:p>
    <w:p w:rsidR="00F430D0" w:rsidRPr="00CA6D46" w:rsidRDefault="00F430D0" w:rsidP="00CA6D46">
      <w:pPr>
        <w:spacing w:before="120" w:line="100" w:lineRule="atLeast"/>
        <w:ind w:left="75"/>
        <w:jc w:val="both"/>
        <w:rPr>
          <w:rFonts w:eastAsia="Times New Roman" w:cs="Times New Roman"/>
        </w:rPr>
      </w:pPr>
      <w:r w:rsidRPr="00CA6D46">
        <w:rPr>
          <w:rFonts w:eastAsia="Times New Roman" w:cs="Times New Roman"/>
        </w:rPr>
        <w:t>Wykonawcę reprezentować będzie:</w:t>
      </w:r>
    </w:p>
    <w:p w:rsidR="00F430D0" w:rsidRPr="00CA6D46" w:rsidRDefault="00F430D0" w:rsidP="00CA6D46">
      <w:pPr>
        <w:spacing w:before="120" w:line="100" w:lineRule="atLeast"/>
        <w:ind w:left="426" w:hanging="351"/>
        <w:jc w:val="both"/>
        <w:rPr>
          <w:rFonts w:eastAsia="Times New Roman" w:cs="Times New Roman"/>
        </w:rPr>
      </w:pPr>
      <w:r w:rsidRPr="00CA6D46">
        <w:rPr>
          <w:rFonts w:eastAsia="Times New Roman" w:cs="Times New Roman"/>
        </w:rPr>
        <w:t>-</w:t>
      </w:r>
      <w:r w:rsidR="00CA6D46" w:rsidRPr="00CA6D46">
        <w:rPr>
          <w:rFonts w:eastAsia="Times New Roman" w:cs="Times New Roman"/>
        </w:rPr>
        <w:tab/>
      </w:r>
      <w:r w:rsidR="00643BF6" w:rsidRPr="00CA6D46">
        <w:rPr>
          <w:rFonts w:eastAsia="Times New Roman" w:cs="Times New Roman"/>
        </w:rPr>
        <w:t>...</w:t>
      </w:r>
      <w:r w:rsidRPr="00CA6D46">
        <w:rPr>
          <w:rFonts w:eastAsia="Times New Roman" w:cs="Times New Roman"/>
        </w:rPr>
        <w:t>.........................................</w:t>
      </w:r>
      <w:r w:rsidR="00CA6D46">
        <w:rPr>
          <w:rFonts w:eastAsia="Times New Roman" w:cs="Times New Roman"/>
        </w:rPr>
        <w:t>....</w:t>
      </w:r>
      <w:r w:rsidRPr="00CA6D46">
        <w:rPr>
          <w:rFonts w:eastAsia="Times New Roman" w:cs="Times New Roman"/>
        </w:rPr>
        <w:t>............. (dane osoby)</w:t>
      </w:r>
    </w:p>
    <w:p w:rsidR="00F430D0" w:rsidRPr="00CA6D46" w:rsidRDefault="00F430D0" w:rsidP="00CA6D46">
      <w:pPr>
        <w:spacing w:before="120" w:line="100" w:lineRule="atLeast"/>
        <w:ind w:left="75"/>
        <w:jc w:val="both"/>
        <w:rPr>
          <w:rFonts w:cs="Times New Roman"/>
        </w:rPr>
      </w:pPr>
      <w:r w:rsidRPr="00CA6D46">
        <w:rPr>
          <w:rFonts w:eastAsia="Times New Roman" w:cs="Times New Roman"/>
        </w:rPr>
        <w:t xml:space="preserve">telefon do kontaktu: </w:t>
      </w:r>
      <w:r w:rsidR="00643BF6" w:rsidRPr="00CA6D46">
        <w:rPr>
          <w:rFonts w:eastAsia="Times New Roman" w:cs="Times New Roman"/>
        </w:rPr>
        <w:t>...</w:t>
      </w:r>
      <w:r w:rsidRPr="00CA6D46">
        <w:rPr>
          <w:rFonts w:eastAsia="Times New Roman" w:cs="Times New Roman"/>
        </w:rPr>
        <w:t>....................................................</w:t>
      </w:r>
    </w:p>
    <w:p w:rsidR="00F430D0" w:rsidRPr="00CA6D46" w:rsidRDefault="00F430D0" w:rsidP="00CA6D46">
      <w:pPr>
        <w:spacing w:before="120" w:line="100" w:lineRule="atLeast"/>
        <w:ind w:left="75"/>
        <w:jc w:val="both"/>
        <w:rPr>
          <w:rFonts w:cs="Times New Roman"/>
        </w:rPr>
      </w:pPr>
      <w:r w:rsidRPr="00CA6D46">
        <w:rPr>
          <w:rFonts w:cs="Times New Roman"/>
        </w:rPr>
        <w:t xml:space="preserve">e-mail: </w:t>
      </w:r>
      <w:r w:rsidR="00643BF6" w:rsidRPr="00CA6D46">
        <w:rPr>
          <w:rFonts w:eastAsia="Times New Roman" w:cs="Times New Roman"/>
        </w:rPr>
        <w:t>...</w:t>
      </w:r>
      <w:r w:rsidRPr="00CA6D46">
        <w:rPr>
          <w:rFonts w:eastAsia="Times New Roman" w:cs="Times New Roman"/>
        </w:rPr>
        <w:t>................................</w:t>
      </w:r>
      <w:r w:rsidR="00CA6D46">
        <w:rPr>
          <w:rFonts w:eastAsia="Times New Roman" w:cs="Times New Roman"/>
        </w:rPr>
        <w:t>.....................</w:t>
      </w:r>
      <w:r w:rsidRPr="00CA6D46">
        <w:rPr>
          <w:rFonts w:eastAsia="Times New Roman" w:cs="Times New Roman"/>
        </w:rPr>
        <w:t>....................</w:t>
      </w:r>
    </w:p>
    <w:p w:rsidR="00F430D0" w:rsidRPr="00CA6D46" w:rsidRDefault="00F430D0" w:rsidP="00CA6D46">
      <w:pPr>
        <w:spacing w:before="240" w:line="100" w:lineRule="atLeast"/>
        <w:jc w:val="center"/>
        <w:rPr>
          <w:rFonts w:eastAsia="Times New Roman" w:cs="Times New Roman"/>
          <w:b/>
          <w:bCs/>
        </w:rPr>
      </w:pPr>
      <w:r w:rsidRPr="00CA6D46">
        <w:rPr>
          <w:rFonts w:eastAsia="Times New Roman" w:cs="Times New Roman"/>
          <w:b/>
          <w:bCs/>
        </w:rPr>
        <w:t>§</w:t>
      </w:r>
      <w:r w:rsidR="00CA6D46" w:rsidRPr="00CA6D46">
        <w:rPr>
          <w:rFonts w:eastAsia="Times New Roman" w:cs="Times New Roman"/>
          <w:b/>
          <w:bCs/>
        </w:rPr>
        <w:t> </w:t>
      </w:r>
      <w:r w:rsidRPr="00CA6D46">
        <w:rPr>
          <w:rFonts w:eastAsia="Times New Roman" w:cs="Times New Roman"/>
          <w:b/>
          <w:bCs/>
        </w:rPr>
        <w:t>4</w:t>
      </w:r>
    </w:p>
    <w:p w:rsidR="00F430D0" w:rsidRPr="00CA6D46" w:rsidRDefault="00F430D0" w:rsidP="00643BF6">
      <w:pPr>
        <w:spacing w:line="100" w:lineRule="atLeast"/>
        <w:jc w:val="center"/>
        <w:rPr>
          <w:rFonts w:cs="Times New Roman"/>
          <w:b/>
          <w:bCs/>
        </w:rPr>
      </w:pPr>
      <w:r w:rsidRPr="00CA6D46">
        <w:rPr>
          <w:rFonts w:eastAsia="Times New Roman" w:cs="Times New Roman"/>
          <w:b/>
          <w:bCs/>
        </w:rPr>
        <w:t>Wartość umowy</w:t>
      </w:r>
    </w:p>
    <w:p w:rsidR="00F430D0" w:rsidRPr="00CA6D46" w:rsidRDefault="00643BF6" w:rsidP="00CA6D46">
      <w:pPr>
        <w:spacing w:before="240" w:line="100" w:lineRule="atLeast"/>
        <w:ind w:left="435" w:hanging="360"/>
        <w:jc w:val="both"/>
        <w:rPr>
          <w:rFonts w:eastAsia="Times New Roman" w:cs="Times New Roman"/>
        </w:rPr>
      </w:pPr>
      <w:r w:rsidRPr="00CA6D46">
        <w:rPr>
          <w:rFonts w:eastAsia="Times New Roman" w:cs="Times New Roman"/>
        </w:rPr>
        <w:t>1.</w:t>
      </w:r>
      <w:r w:rsidRPr="00CA6D46">
        <w:rPr>
          <w:rFonts w:eastAsia="Times New Roman" w:cs="Times New Roman"/>
        </w:rPr>
        <w:tab/>
      </w:r>
      <w:r w:rsidR="00F430D0" w:rsidRPr="00CA6D46">
        <w:rPr>
          <w:rFonts w:eastAsia="Times New Roman" w:cs="Times New Roman"/>
        </w:rPr>
        <w:t>Wartość umowy zostaje określona na ...................................................PLN brutto (słownie ...................................................złotych) i zawiera wszystkie składniki cenotwórcze.</w:t>
      </w:r>
    </w:p>
    <w:p w:rsidR="00F430D0" w:rsidRPr="00CA6D46" w:rsidRDefault="00643BF6" w:rsidP="00643BF6">
      <w:pPr>
        <w:spacing w:line="100" w:lineRule="atLeast"/>
        <w:ind w:left="435" w:hanging="360"/>
        <w:jc w:val="both"/>
        <w:rPr>
          <w:rFonts w:eastAsia="Times New Roman" w:cs="Times New Roman"/>
        </w:rPr>
      </w:pPr>
      <w:r w:rsidRPr="00CA6D46">
        <w:rPr>
          <w:rFonts w:eastAsia="Times New Roman" w:cs="Times New Roman"/>
        </w:rPr>
        <w:t>2.</w:t>
      </w:r>
      <w:r w:rsidRPr="00CA6D46">
        <w:rPr>
          <w:rFonts w:eastAsia="Times New Roman" w:cs="Times New Roman"/>
        </w:rPr>
        <w:tab/>
      </w:r>
      <w:r w:rsidR="00F430D0" w:rsidRPr="00CA6D46">
        <w:rPr>
          <w:rFonts w:eastAsia="Times New Roman" w:cs="Times New Roman"/>
        </w:rPr>
        <w:t xml:space="preserve">Wartość umowy określona w ust. 1 jest wartością maksymalną zamówienia. </w:t>
      </w:r>
    </w:p>
    <w:p w:rsidR="00F430D0" w:rsidRPr="00CA6D46" w:rsidRDefault="00643BF6" w:rsidP="00643BF6">
      <w:pPr>
        <w:spacing w:line="100" w:lineRule="atLeast"/>
        <w:ind w:left="435" w:hanging="360"/>
        <w:jc w:val="both"/>
        <w:rPr>
          <w:rFonts w:cs="Times New Roman"/>
        </w:rPr>
      </w:pPr>
      <w:r w:rsidRPr="00CA6D46">
        <w:rPr>
          <w:rFonts w:eastAsia="Times New Roman" w:cs="Times New Roman"/>
        </w:rPr>
        <w:t>3.</w:t>
      </w:r>
      <w:r w:rsidRPr="00CA6D46">
        <w:rPr>
          <w:rFonts w:eastAsia="Times New Roman" w:cs="Times New Roman"/>
        </w:rPr>
        <w:tab/>
      </w:r>
      <w:r w:rsidR="00F430D0" w:rsidRPr="00CA6D46">
        <w:rPr>
          <w:rFonts w:eastAsia="Times New Roman" w:cs="Times New Roman"/>
        </w:rPr>
        <w:t>Zamawiający zobowiązuje się zapłacić za przedmiot umowy ceny jednostkowe podane w formularzu cenowym Wykonawcy, załączniku nr ..</w:t>
      </w:r>
      <w:r w:rsidR="00CA6D46" w:rsidRPr="00CA6D46">
        <w:rPr>
          <w:rFonts w:eastAsia="Times New Roman" w:cs="Times New Roman"/>
        </w:rPr>
        <w:t>..</w:t>
      </w:r>
      <w:r w:rsidR="005317BE">
        <w:rPr>
          <w:rFonts w:eastAsia="Times New Roman" w:cs="Times New Roman"/>
        </w:rPr>
        <w:t>....</w:t>
      </w:r>
      <w:r w:rsidR="00CA6D46" w:rsidRPr="00CA6D46">
        <w:rPr>
          <w:rFonts w:eastAsia="Times New Roman" w:cs="Times New Roman"/>
        </w:rPr>
        <w:t>.</w:t>
      </w:r>
      <w:r w:rsidR="00F430D0" w:rsidRPr="00CA6D46">
        <w:rPr>
          <w:rFonts w:eastAsia="Times New Roman" w:cs="Times New Roman"/>
        </w:rPr>
        <w:t>. do niniejszej umowy.</w:t>
      </w:r>
    </w:p>
    <w:p w:rsidR="00F430D0" w:rsidRPr="00CA6D46" w:rsidRDefault="00F430D0" w:rsidP="00CA6D46">
      <w:pPr>
        <w:spacing w:before="240" w:line="100" w:lineRule="atLeast"/>
        <w:ind w:left="75"/>
        <w:jc w:val="center"/>
        <w:rPr>
          <w:rFonts w:eastAsia="Times New Roman" w:cs="Times New Roman"/>
          <w:b/>
          <w:bCs/>
        </w:rPr>
      </w:pPr>
      <w:r w:rsidRPr="00CA6D46">
        <w:rPr>
          <w:rFonts w:eastAsia="Times New Roman" w:cs="Times New Roman"/>
          <w:b/>
          <w:bCs/>
        </w:rPr>
        <w:t>§</w:t>
      </w:r>
      <w:r w:rsidR="00CA6D46" w:rsidRPr="00CA6D46">
        <w:rPr>
          <w:rFonts w:eastAsia="Times New Roman" w:cs="Times New Roman"/>
          <w:b/>
          <w:bCs/>
        </w:rPr>
        <w:t> </w:t>
      </w:r>
      <w:r w:rsidRPr="00CA6D46">
        <w:rPr>
          <w:rFonts w:eastAsia="Times New Roman" w:cs="Times New Roman"/>
          <w:b/>
          <w:bCs/>
        </w:rPr>
        <w:t>5</w:t>
      </w:r>
    </w:p>
    <w:p w:rsidR="00F430D0" w:rsidRPr="00CA6D46" w:rsidRDefault="00F430D0" w:rsidP="00643BF6">
      <w:pPr>
        <w:spacing w:line="100" w:lineRule="atLeast"/>
        <w:ind w:left="75"/>
        <w:jc w:val="center"/>
        <w:rPr>
          <w:rFonts w:cs="Times New Roman"/>
          <w:b/>
          <w:bCs/>
        </w:rPr>
      </w:pPr>
      <w:r w:rsidRPr="00CA6D46">
        <w:rPr>
          <w:rFonts w:eastAsia="Times New Roman" w:cs="Times New Roman"/>
          <w:b/>
          <w:bCs/>
        </w:rPr>
        <w:t>Warunki płatności</w:t>
      </w:r>
    </w:p>
    <w:p w:rsidR="00F430D0" w:rsidRPr="00CA6D46" w:rsidRDefault="00F430D0" w:rsidP="00CA6D46">
      <w:pPr>
        <w:spacing w:before="240" w:line="100" w:lineRule="atLeast"/>
        <w:ind w:left="426" w:hanging="426"/>
        <w:jc w:val="both"/>
        <w:rPr>
          <w:rFonts w:eastAsia="Times New Roman" w:cs="Times New Roman"/>
        </w:rPr>
      </w:pPr>
      <w:r w:rsidRPr="00CA6D46">
        <w:rPr>
          <w:rFonts w:eastAsia="Times New Roman" w:cs="Times New Roman"/>
        </w:rPr>
        <w:t>1.</w:t>
      </w:r>
      <w:r w:rsidR="00CA6D46" w:rsidRPr="00CA6D46">
        <w:rPr>
          <w:rFonts w:eastAsia="Times New Roman" w:cs="Times New Roman"/>
        </w:rPr>
        <w:tab/>
      </w:r>
      <w:r w:rsidRPr="00CA6D46">
        <w:rPr>
          <w:rFonts w:eastAsia="Times New Roman" w:cs="Times New Roman"/>
        </w:rPr>
        <w:t>Zamawiający zobowiązany jest do zapłaty należności przelewem, na rachunek Wykonawcy: ......................................................................................................................................................... po prawidłowym wykonaniu zamówienia.</w:t>
      </w:r>
    </w:p>
    <w:p w:rsidR="00F430D0" w:rsidRPr="00CA6D46" w:rsidRDefault="00F430D0" w:rsidP="00CA6D46">
      <w:pPr>
        <w:spacing w:line="100" w:lineRule="atLeast"/>
        <w:ind w:left="426" w:hanging="426"/>
        <w:jc w:val="both"/>
        <w:rPr>
          <w:rFonts w:eastAsia="Times New Roman" w:cs="Times New Roman"/>
        </w:rPr>
      </w:pPr>
      <w:r w:rsidRPr="00CA6D46">
        <w:rPr>
          <w:rFonts w:eastAsia="Times New Roman" w:cs="Times New Roman"/>
        </w:rPr>
        <w:t>2.</w:t>
      </w:r>
      <w:r w:rsidR="00CA6D46" w:rsidRPr="00CA6D46">
        <w:rPr>
          <w:rFonts w:eastAsia="Times New Roman" w:cs="Times New Roman"/>
        </w:rPr>
        <w:tab/>
      </w:r>
      <w:r w:rsidRPr="00CA6D46">
        <w:rPr>
          <w:rFonts w:eastAsia="Times New Roman" w:cs="Times New Roman"/>
        </w:rPr>
        <w:t xml:space="preserve">Termin zapłaty ustala się na </w:t>
      </w:r>
      <w:r w:rsidR="00B841B4">
        <w:rPr>
          <w:rFonts w:eastAsia="Times New Roman" w:cs="Times New Roman"/>
        </w:rPr>
        <w:t>14</w:t>
      </w:r>
      <w:r w:rsidRPr="00CA6D46">
        <w:rPr>
          <w:rFonts w:eastAsia="Times New Roman" w:cs="Times New Roman"/>
        </w:rPr>
        <w:t xml:space="preserve"> dni od daty otrzymania faktury VAT za realizację zamówienia / za dostawy cząstkowe z załączonym protokołem odbioru, o którym mowa w § 1 ust. 11.</w:t>
      </w:r>
    </w:p>
    <w:p w:rsidR="00F430D0" w:rsidRPr="00CA6D46" w:rsidRDefault="00F430D0" w:rsidP="00727FCD">
      <w:pPr>
        <w:spacing w:before="240" w:line="100" w:lineRule="atLeast"/>
        <w:ind w:left="75"/>
        <w:jc w:val="center"/>
        <w:rPr>
          <w:rFonts w:eastAsia="Times New Roman" w:cs="Times New Roman"/>
          <w:b/>
          <w:bCs/>
        </w:rPr>
      </w:pPr>
      <w:r w:rsidRPr="00CA6D46">
        <w:rPr>
          <w:rFonts w:eastAsia="Times New Roman" w:cs="Times New Roman"/>
          <w:b/>
          <w:bCs/>
        </w:rPr>
        <w:lastRenderedPageBreak/>
        <w:t>§</w:t>
      </w:r>
      <w:r w:rsidR="00CA6D46" w:rsidRPr="00CA6D46">
        <w:rPr>
          <w:rFonts w:eastAsia="Times New Roman" w:cs="Times New Roman"/>
          <w:b/>
          <w:bCs/>
        </w:rPr>
        <w:t> </w:t>
      </w:r>
      <w:r w:rsidRPr="00CA6D46">
        <w:rPr>
          <w:rFonts w:eastAsia="Times New Roman" w:cs="Times New Roman"/>
          <w:b/>
          <w:bCs/>
        </w:rPr>
        <w:t>6</w:t>
      </w:r>
    </w:p>
    <w:p w:rsidR="00F430D0" w:rsidRPr="00CA6D46" w:rsidRDefault="00F430D0" w:rsidP="00643BF6">
      <w:pPr>
        <w:spacing w:line="100" w:lineRule="atLeast"/>
        <w:ind w:left="75"/>
        <w:jc w:val="center"/>
        <w:rPr>
          <w:rFonts w:eastAsia="Times New Roman" w:cs="Times New Roman"/>
          <w:b/>
          <w:bCs/>
        </w:rPr>
      </w:pPr>
      <w:r w:rsidRPr="00CA6D46">
        <w:rPr>
          <w:rFonts w:eastAsia="Times New Roman" w:cs="Times New Roman"/>
          <w:b/>
          <w:bCs/>
        </w:rPr>
        <w:t>Kary umowne</w:t>
      </w:r>
    </w:p>
    <w:p w:rsidR="00F430D0" w:rsidRDefault="00F430D0" w:rsidP="00CA6D46">
      <w:pPr>
        <w:spacing w:before="240" w:line="100" w:lineRule="atLeast"/>
        <w:ind w:left="426" w:hanging="426"/>
        <w:rPr>
          <w:rFonts w:eastAsia="Times New Roman" w:cs="Times New Roman"/>
        </w:rPr>
      </w:pPr>
      <w:r>
        <w:rPr>
          <w:rFonts w:eastAsia="Times New Roman" w:cs="Times New Roman"/>
        </w:rPr>
        <w:t>1.</w:t>
      </w:r>
      <w:r w:rsidR="00CA6D46">
        <w:rPr>
          <w:rFonts w:eastAsia="Times New Roman" w:cs="Times New Roman"/>
        </w:rPr>
        <w:tab/>
      </w:r>
      <w:r>
        <w:rPr>
          <w:rFonts w:eastAsia="Times New Roman" w:cs="Times New Roman"/>
        </w:rPr>
        <w:t>Wykonawca zapłaci karę umowną w przypadku:</w:t>
      </w:r>
    </w:p>
    <w:p w:rsidR="00F430D0" w:rsidRPr="00CA6D46" w:rsidRDefault="00F430D0" w:rsidP="00CA6D46">
      <w:pPr>
        <w:spacing w:line="100" w:lineRule="atLeast"/>
        <w:ind w:left="851" w:hanging="425"/>
        <w:jc w:val="both"/>
        <w:rPr>
          <w:rFonts w:eastAsia="Times New Roman" w:cs="Times New Roman"/>
        </w:rPr>
      </w:pPr>
      <w:r w:rsidRPr="00CA6D46">
        <w:rPr>
          <w:rFonts w:eastAsia="Times New Roman" w:cs="Times New Roman"/>
        </w:rPr>
        <w:t>a)</w:t>
      </w:r>
      <w:r w:rsidR="00CA6D46" w:rsidRPr="00CA6D46">
        <w:rPr>
          <w:rFonts w:eastAsia="Times New Roman" w:cs="Times New Roman"/>
        </w:rPr>
        <w:tab/>
      </w:r>
      <w:r w:rsidRPr="00CA6D46">
        <w:rPr>
          <w:rFonts w:eastAsia="Times New Roman" w:cs="Times New Roman"/>
        </w:rPr>
        <w:t xml:space="preserve">zwłoki w wykonaniu świadczenia w terminie, w wysokości </w:t>
      </w:r>
      <w:r w:rsidR="00E61788">
        <w:rPr>
          <w:rFonts w:eastAsia="Times New Roman" w:cs="Times New Roman"/>
        </w:rPr>
        <w:t>10</w:t>
      </w:r>
      <w:r w:rsidRPr="00CA6D46">
        <w:rPr>
          <w:rFonts w:eastAsia="Times New Roman" w:cs="Times New Roman"/>
        </w:rPr>
        <w:t xml:space="preserve"> % wartości netto zamówienia / </w:t>
      </w:r>
      <w:r w:rsidR="00E61788">
        <w:rPr>
          <w:rFonts w:eastAsia="Times New Roman" w:cs="Times New Roman"/>
        </w:rPr>
        <w:t>10</w:t>
      </w:r>
      <w:r w:rsidRPr="00CA6D46">
        <w:rPr>
          <w:rFonts w:eastAsia="Times New Roman" w:cs="Times New Roman"/>
        </w:rPr>
        <w:t xml:space="preserve"> % wartości netto danej dostawy, naliczonej za każdy dzień zwłoki / nie mniej niż </w:t>
      </w:r>
      <w:r w:rsidR="00E61788">
        <w:rPr>
          <w:rFonts w:eastAsia="Times New Roman" w:cs="Times New Roman"/>
        </w:rPr>
        <w:t>10</w:t>
      </w:r>
      <w:r w:rsidRPr="00CA6D46">
        <w:rPr>
          <w:rFonts w:eastAsia="Times New Roman" w:cs="Times New Roman"/>
        </w:rPr>
        <w:t xml:space="preserve"> PLN za każdy dzień zwłoki, </w:t>
      </w:r>
    </w:p>
    <w:p w:rsidR="00F430D0" w:rsidRPr="00CA6D46" w:rsidRDefault="00F430D0" w:rsidP="00CA6D46">
      <w:pPr>
        <w:spacing w:line="100" w:lineRule="atLeast"/>
        <w:ind w:left="851" w:hanging="425"/>
        <w:jc w:val="both"/>
        <w:rPr>
          <w:rFonts w:eastAsia="Times New Roman" w:cs="Times New Roman"/>
        </w:rPr>
      </w:pPr>
      <w:r w:rsidRPr="00CA6D46">
        <w:rPr>
          <w:rFonts w:eastAsia="Times New Roman" w:cs="Times New Roman"/>
        </w:rPr>
        <w:t>b)</w:t>
      </w:r>
      <w:r w:rsidR="00CA6D46" w:rsidRPr="00CA6D46">
        <w:rPr>
          <w:rFonts w:eastAsia="Times New Roman" w:cs="Times New Roman"/>
        </w:rPr>
        <w:tab/>
      </w:r>
      <w:r w:rsidRPr="00CA6D46">
        <w:rPr>
          <w:rFonts w:eastAsia="Times New Roman" w:cs="Times New Roman"/>
        </w:rPr>
        <w:t xml:space="preserve">zrealizowania dostawy niezgodnie z zamówieniem pod względem asortymentowym, jakościowym lub ilościowym, w wysokości </w:t>
      </w:r>
      <w:r w:rsidR="00E61788">
        <w:rPr>
          <w:rFonts w:eastAsia="Times New Roman" w:cs="Times New Roman"/>
        </w:rPr>
        <w:t>10</w:t>
      </w:r>
      <w:r w:rsidRPr="00CA6D46">
        <w:rPr>
          <w:rFonts w:eastAsia="Times New Roman" w:cs="Times New Roman"/>
        </w:rPr>
        <w:t xml:space="preserve">% wartości netto dostawy / danej dostawy, </w:t>
      </w:r>
    </w:p>
    <w:p w:rsidR="00F430D0" w:rsidRPr="003C47BF" w:rsidRDefault="00F430D0" w:rsidP="00CA6D46">
      <w:pPr>
        <w:spacing w:line="100" w:lineRule="atLeast"/>
        <w:ind w:left="851" w:hanging="425"/>
        <w:jc w:val="both"/>
        <w:rPr>
          <w:rFonts w:eastAsia="Times New Roman" w:cs="Times New Roman"/>
        </w:rPr>
      </w:pPr>
      <w:r w:rsidRPr="00CA6D46">
        <w:rPr>
          <w:rFonts w:eastAsia="Times New Roman" w:cs="Times New Roman"/>
        </w:rPr>
        <w:t>c)</w:t>
      </w:r>
      <w:r w:rsidR="00CA6D46" w:rsidRPr="00CA6D46">
        <w:rPr>
          <w:rFonts w:eastAsia="Times New Roman" w:cs="Times New Roman"/>
        </w:rPr>
        <w:tab/>
      </w:r>
      <w:r w:rsidRPr="00CA6D46">
        <w:rPr>
          <w:rFonts w:eastAsia="Times New Roman" w:cs="Times New Roman"/>
        </w:rPr>
        <w:t>za zwłokę w usunięciu wad stwierdzonych prz</w:t>
      </w:r>
      <w:r w:rsidR="00E61788">
        <w:rPr>
          <w:rFonts w:eastAsia="Times New Roman" w:cs="Times New Roman"/>
        </w:rPr>
        <w:t>y odbiorze dostawy w wysokości 10</w:t>
      </w:r>
      <w:r w:rsidRPr="00CA6D46">
        <w:rPr>
          <w:rFonts w:eastAsia="Times New Roman" w:cs="Times New Roman"/>
        </w:rPr>
        <w:t xml:space="preserve"> % wartości netto dostawy / wartości netto danej dostawy, naliczone za każdy dzień zwłoki, nie mniej niż </w:t>
      </w:r>
      <w:r w:rsidR="00E61788">
        <w:rPr>
          <w:rFonts w:eastAsia="Times New Roman" w:cs="Times New Roman"/>
        </w:rPr>
        <w:t>10</w:t>
      </w:r>
      <w:r w:rsidRPr="00CA6D46">
        <w:rPr>
          <w:rFonts w:eastAsia="Times New Roman" w:cs="Times New Roman"/>
        </w:rPr>
        <w:t xml:space="preserve"> PLN za każdy dzień zwłoki liczony od dnia wyznaczonego przez</w:t>
      </w:r>
      <w:r w:rsidR="00B841B4">
        <w:rPr>
          <w:rFonts w:eastAsia="Times New Roman" w:cs="Times New Roman"/>
        </w:rPr>
        <w:t xml:space="preserve"> </w:t>
      </w:r>
      <w:r w:rsidRPr="003C47BF">
        <w:rPr>
          <w:rFonts w:eastAsia="Times New Roman" w:cs="Times New Roman"/>
        </w:rPr>
        <w:t>Zamawiającego jako termin do usunięcia wad,</w:t>
      </w:r>
    </w:p>
    <w:p w:rsidR="00F430D0" w:rsidRPr="003C47BF" w:rsidRDefault="00F430D0" w:rsidP="003C47BF">
      <w:pPr>
        <w:spacing w:line="100" w:lineRule="atLeast"/>
        <w:ind w:left="851" w:hanging="425"/>
        <w:jc w:val="both"/>
        <w:rPr>
          <w:rFonts w:eastAsia="Times New Roman" w:cs="Times New Roman"/>
        </w:rPr>
      </w:pPr>
      <w:r w:rsidRPr="003C47BF">
        <w:rPr>
          <w:rFonts w:eastAsia="Times New Roman" w:cs="Times New Roman"/>
        </w:rPr>
        <w:t>d)</w:t>
      </w:r>
      <w:r w:rsidR="003C47BF" w:rsidRPr="003C47BF">
        <w:rPr>
          <w:rFonts w:eastAsia="Times New Roman" w:cs="Times New Roman"/>
        </w:rPr>
        <w:tab/>
      </w:r>
      <w:r w:rsidRPr="003C47BF">
        <w:rPr>
          <w:rFonts w:eastAsia="Times New Roman" w:cs="Times New Roman"/>
        </w:rPr>
        <w:t xml:space="preserve">z tytułu odstąpienia od umowy przez Zamawiającego z powodu okoliczności, o których mowa w § 9 lub rozwiązania umowy z przyczyn leżących po stronie Wykonawcy (niezależnych od Zamawiającego), w wysokości </w:t>
      </w:r>
      <w:r w:rsidR="00E61788">
        <w:rPr>
          <w:rFonts w:eastAsia="Times New Roman" w:cs="Times New Roman"/>
        </w:rPr>
        <w:t>10</w:t>
      </w:r>
      <w:r w:rsidRPr="003C47BF">
        <w:rPr>
          <w:rFonts w:eastAsia="Times New Roman" w:cs="Times New Roman"/>
        </w:rPr>
        <w:t xml:space="preserve"> % wynagrodzenia umownego netto określonego w § 4 ust. 1,</w:t>
      </w:r>
    </w:p>
    <w:p w:rsidR="00F430D0" w:rsidRPr="003C47BF" w:rsidRDefault="00F430D0" w:rsidP="003C47BF">
      <w:pPr>
        <w:spacing w:line="100" w:lineRule="atLeast"/>
        <w:ind w:left="851" w:hanging="425"/>
        <w:jc w:val="both"/>
        <w:rPr>
          <w:rFonts w:eastAsia="Times New Roman" w:cs="Times New Roman"/>
        </w:rPr>
      </w:pPr>
      <w:r w:rsidRPr="003C47BF">
        <w:rPr>
          <w:rFonts w:eastAsia="Times New Roman" w:cs="Times New Roman"/>
        </w:rPr>
        <w:t>f)</w:t>
      </w:r>
      <w:r w:rsidR="003C47BF" w:rsidRPr="003C47BF">
        <w:rPr>
          <w:rFonts w:eastAsia="Times New Roman" w:cs="Times New Roman"/>
        </w:rPr>
        <w:tab/>
      </w:r>
      <w:r w:rsidRPr="003C47BF">
        <w:rPr>
          <w:rFonts w:eastAsia="Times New Roman" w:cs="Times New Roman"/>
        </w:rPr>
        <w:t xml:space="preserve">w przypadku odstąpienia od umowy przez Wykonawcę z przyczyn niezależnych od Zamawiającego, w wysokości </w:t>
      </w:r>
      <w:r w:rsidR="00E61788">
        <w:rPr>
          <w:rFonts w:eastAsia="Times New Roman" w:cs="Times New Roman"/>
        </w:rPr>
        <w:t>10</w:t>
      </w:r>
      <w:r w:rsidRPr="003C47BF">
        <w:rPr>
          <w:rFonts w:eastAsia="Times New Roman" w:cs="Times New Roman"/>
        </w:rPr>
        <w:t xml:space="preserve"> % wynagrodzenia umownego brutto określonego w § 4 ust. 1.</w:t>
      </w:r>
    </w:p>
    <w:p w:rsidR="00F430D0" w:rsidRPr="003C47BF" w:rsidRDefault="00F430D0" w:rsidP="003C47BF">
      <w:pPr>
        <w:spacing w:line="100" w:lineRule="atLeast"/>
        <w:ind w:left="426" w:hanging="426"/>
        <w:jc w:val="both"/>
        <w:rPr>
          <w:rFonts w:eastAsia="Times New Roman" w:cs="Times New Roman"/>
        </w:rPr>
      </w:pPr>
      <w:r w:rsidRPr="003C47BF">
        <w:rPr>
          <w:rFonts w:eastAsia="Times New Roman" w:cs="Times New Roman"/>
        </w:rPr>
        <w:t>2.</w:t>
      </w:r>
      <w:r w:rsidR="003C47BF" w:rsidRPr="003C47BF">
        <w:rPr>
          <w:rFonts w:eastAsia="Times New Roman" w:cs="Times New Roman"/>
        </w:rPr>
        <w:tab/>
      </w:r>
      <w:r w:rsidRPr="003C47BF">
        <w:rPr>
          <w:rFonts w:eastAsia="Times New Roman" w:cs="Times New Roman"/>
        </w:rPr>
        <w:t>Zamawiający zastrzega sobie prawo do żądania odszkodowania uzupełniającego, gdyby wysokość poniesionej szkody przewyższała wysokość kar umownych.</w:t>
      </w:r>
    </w:p>
    <w:p w:rsidR="00F430D0" w:rsidRPr="003C47BF" w:rsidRDefault="00F430D0" w:rsidP="003C47BF">
      <w:pPr>
        <w:spacing w:line="100" w:lineRule="atLeast"/>
        <w:ind w:left="426" w:hanging="426"/>
        <w:jc w:val="both"/>
        <w:rPr>
          <w:rFonts w:eastAsia="Times New Roman" w:cs="Times New Roman"/>
        </w:rPr>
      </w:pPr>
      <w:r w:rsidRPr="003C47BF">
        <w:rPr>
          <w:rFonts w:eastAsia="Times New Roman" w:cs="Times New Roman"/>
        </w:rPr>
        <w:t>3.</w:t>
      </w:r>
      <w:r w:rsidR="003C47BF" w:rsidRPr="003C47BF">
        <w:rPr>
          <w:rFonts w:eastAsia="Times New Roman" w:cs="Times New Roman"/>
        </w:rPr>
        <w:tab/>
      </w:r>
      <w:r w:rsidRPr="003C47BF">
        <w:rPr>
          <w:rFonts w:eastAsia="Times New Roman" w:cs="Times New Roman"/>
        </w:rPr>
        <w:t>W razie naliczenia kar umownych Zamawiający będzie upoważniony do potrącenia ich kwoty z faktury Wykonawcy.</w:t>
      </w:r>
    </w:p>
    <w:p w:rsidR="00F430D0" w:rsidRPr="003C47BF" w:rsidRDefault="00F430D0" w:rsidP="003C47BF">
      <w:pPr>
        <w:spacing w:line="100" w:lineRule="atLeast"/>
        <w:ind w:left="426" w:hanging="426"/>
        <w:jc w:val="both"/>
        <w:rPr>
          <w:rFonts w:eastAsia="Times New Roman" w:cs="Times New Roman"/>
        </w:rPr>
      </w:pPr>
      <w:r w:rsidRPr="003C47BF">
        <w:rPr>
          <w:rFonts w:eastAsia="Times New Roman" w:cs="Times New Roman"/>
        </w:rPr>
        <w:t>4.</w:t>
      </w:r>
      <w:r w:rsidR="003C47BF" w:rsidRPr="003C47BF">
        <w:rPr>
          <w:rFonts w:eastAsia="Times New Roman" w:cs="Times New Roman"/>
        </w:rPr>
        <w:tab/>
      </w:r>
      <w:r w:rsidRPr="003C47BF">
        <w:rPr>
          <w:rFonts w:eastAsia="Times New Roman" w:cs="Times New Roman"/>
        </w:rPr>
        <w:t xml:space="preserve">Łączna maksymalna wysokość kar umownych, których mogą dochodzić strony wynosi </w:t>
      </w:r>
      <w:r w:rsidR="00643BF6" w:rsidRPr="003C47BF">
        <w:rPr>
          <w:rFonts w:eastAsia="Times New Roman" w:cs="Times New Roman"/>
        </w:rPr>
        <w:t>...</w:t>
      </w:r>
      <w:r w:rsidRPr="003C47BF">
        <w:rPr>
          <w:rFonts w:eastAsia="Times New Roman" w:cs="Times New Roman"/>
        </w:rPr>
        <w:t>..............................</w:t>
      </w:r>
    </w:p>
    <w:p w:rsidR="00F430D0" w:rsidRPr="003C47BF" w:rsidRDefault="00F430D0" w:rsidP="003C47BF">
      <w:pPr>
        <w:spacing w:before="240" w:line="100" w:lineRule="atLeast"/>
        <w:ind w:left="75"/>
        <w:jc w:val="center"/>
        <w:rPr>
          <w:rFonts w:eastAsia="Times New Roman" w:cs="Times New Roman"/>
          <w:b/>
          <w:bCs/>
        </w:rPr>
      </w:pPr>
      <w:r w:rsidRPr="003C47BF">
        <w:rPr>
          <w:rFonts w:eastAsia="Times New Roman" w:cs="Times New Roman"/>
          <w:b/>
          <w:bCs/>
        </w:rPr>
        <w:t>§</w:t>
      </w:r>
      <w:r w:rsidR="003C47BF" w:rsidRPr="003C47BF">
        <w:rPr>
          <w:rFonts w:eastAsia="Times New Roman" w:cs="Times New Roman"/>
          <w:b/>
          <w:bCs/>
        </w:rPr>
        <w:t> </w:t>
      </w:r>
      <w:r w:rsidRPr="003C47BF">
        <w:rPr>
          <w:rFonts w:eastAsia="Times New Roman" w:cs="Times New Roman"/>
          <w:b/>
          <w:bCs/>
        </w:rPr>
        <w:t>7</w:t>
      </w:r>
    </w:p>
    <w:p w:rsidR="00F430D0" w:rsidRPr="003C47BF" w:rsidRDefault="00F430D0" w:rsidP="00643BF6">
      <w:pPr>
        <w:spacing w:line="100" w:lineRule="atLeast"/>
        <w:jc w:val="center"/>
        <w:rPr>
          <w:rFonts w:eastAsia="Times New Roman" w:cs="Times New Roman"/>
          <w:b/>
          <w:bCs/>
        </w:rPr>
      </w:pPr>
      <w:r w:rsidRPr="003C47BF">
        <w:rPr>
          <w:rFonts w:eastAsia="Times New Roman" w:cs="Times New Roman"/>
          <w:b/>
          <w:bCs/>
        </w:rPr>
        <w:t xml:space="preserve">Zmiany umowy </w:t>
      </w:r>
    </w:p>
    <w:p w:rsidR="00F430D0" w:rsidRPr="003C47BF" w:rsidRDefault="00F430D0" w:rsidP="003C47BF">
      <w:pPr>
        <w:spacing w:before="240"/>
        <w:ind w:left="426" w:hanging="426"/>
        <w:rPr>
          <w:rFonts w:eastAsia="Times New Roman" w:cs="Times New Roman"/>
        </w:rPr>
      </w:pPr>
      <w:r w:rsidRPr="003C47BF">
        <w:rPr>
          <w:rFonts w:eastAsia="Times New Roman" w:cs="Times New Roman"/>
        </w:rPr>
        <w:t>1.</w:t>
      </w:r>
      <w:r w:rsidR="003C47BF" w:rsidRPr="003C47BF">
        <w:rPr>
          <w:rFonts w:eastAsia="Times New Roman" w:cs="Times New Roman"/>
        </w:rPr>
        <w:tab/>
      </w:r>
      <w:r w:rsidRPr="003C47BF">
        <w:rPr>
          <w:rFonts w:eastAsia="Times New Roman" w:cs="Times New Roman"/>
        </w:rPr>
        <w:t>Zmiana niniejszej umowy jest możliwa</w:t>
      </w:r>
      <w:r w:rsidR="0000560E">
        <w:rPr>
          <w:rFonts w:eastAsia="Times New Roman" w:cs="Times New Roman"/>
        </w:rPr>
        <w:t xml:space="preserve"> w przypadku</w:t>
      </w:r>
      <w:r w:rsidRPr="003C47BF">
        <w:rPr>
          <w:rFonts w:eastAsia="Times New Roman" w:cs="Times New Roman"/>
        </w:rPr>
        <w:t>:</w:t>
      </w:r>
    </w:p>
    <w:p w:rsidR="00F430D0" w:rsidRPr="003C47BF" w:rsidRDefault="00F430D0" w:rsidP="003C47BF">
      <w:pPr>
        <w:spacing w:line="100" w:lineRule="atLeast"/>
        <w:ind w:left="851" w:hanging="425"/>
        <w:jc w:val="both"/>
        <w:rPr>
          <w:rFonts w:cs="Times New Roman"/>
        </w:rPr>
      </w:pPr>
      <w:r w:rsidRPr="003C47BF">
        <w:rPr>
          <w:rFonts w:eastAsia="Times New Roman" w:cs="Times New Roman"/>
        </w:rPr>
        <w:t>a)</w:t>
      </w:r>
      <w:r w:rsidR="003C47BF" w:rsidRPr="003C47BF">
        <w:rPr>
          <w:rFonts w:eastAsia="Times New Roman" w:cs="Times New Roman"/>
        </w:rPr>
        <w:tab/>
      </w:r>
      <w:r w:rsidRPr="003C47BF">
        <w:rPr>
          <w:rFonts w:cs="Times New Roman"/>
        </w:rPr>
        <w:t>wycofania z dystrybucji przedmiotu umowy i zastąpienia go produktem o parametrach nie gorszych niż oferowany, za cenę taką jaka została ustalona w niniejszej umowie,</w:t>
      </w:r>
    </w:p>
    <w:p w:rsidR="00F430D0" w:rsidRPr="003C47BF" w:rsidRDefault="00F430D0" w:rsidP="003C47BF">
      <w:pPr>
        <w:spacing w:line="100" w:lineRule="atLeast"/>
        <w:ind w:left="851" w:hanging="425"/>
        <w:jc w:val="both"/>
        <w:rPr>
          <w:rFonts w:cs="Times New Roman"/>
        </w:rPr>
      </w:pPr>
      <w:r w:rsidRPr="003C47BF">
        <w:rPr>
          <w:rFonts w:cs="Times New Roman"/>
        </w:rPr>
        <w:t>b)</w:t>
      </w:r>
      <w:r w:rsidR="003C47BF" w:rsidRPr="003C47BF">
        <w:rPr>
          <w:rFonts w:cs="Times New Roman"/>
        </w:rPr>
        <w:tab/>
      </w:r>
      <w:r w:rsidRPr="003C47BF">
        <w:rPr>
          <w:rFonts w:cs="Times New Roman"/>
        </w:rPr>
        <w:t>zmiany terminu dostawy z przyczyn niezależnych od Wykonawcy,</w:t>
      </w:r>
    </w:p>
    <w:p w:rsidR="00F430D0" w:rsidRPr="003C47BF" w:rsidRDefault="00F430D0" w:rsidP="003C47BF">
      <w:pPr>
        <w:spacing w:line="100" w:lineRule="atLeast"/>
        <w:ind w:left="851" w:hanging="425"/>
        <w:jc w:val="both"/>
        <w:rPr>
          <w:rFonts w:eastAsia="Times New Roman" w:cs="Times New Roman"/>
        </w:rPr>
      </w:pPr>
      <w:r w:rsidRPr="003C47BF">
        <w:rPr>
          <w:rFonts w:cs="Times New Roman"/>
        </w:rPr>
        <w:t>c)</w:t>
      </w:r>
      <w:r w:rsidR="003C47BF" w:rsidRPr="003C47BF">
        <w:rPr>
          <w:rFonts w:cs="Times New Roman"/>
        </w:rPr>
        <w:tab/>
      </w:r>
      <w:r w:rsidRPr="003C47BF">
        <w:rPr>
          <w:rFonts w:cs="Times New Roman"/>
        </w:rPr>
        <w:t>ustawowej zmiany stawki podatku VAT.</w:t>
      </w:r>
    </w:p>
    <w:p w:rsidR="00F430D0" w:rsidRPr="003C47BF" w:rsidRDefault="00F430D0" w:rsidP="003C47BF">
      <w:pPr>
        <w:ind w:left="851" w:hanging="425"/>
        <w:rPr>
          <w:rFonts w:eastAsia="Times New Roman" w:cs="Times New Roman"/>
        </w:rPr>
      </w:pPr>
      <w:r w:rsidRPr="003C47BF">
        <w:rPr>
          <w:rFonts w:eastAsia="Times New Roman" w:cs="Times New Roman"/>
        </w:rPr>
        <w:t>d)</w:t>
      </w:r>
      <w:r w:rsidR="003C47BF" w:rsidRPr="003C47BF">
        <w:rPr>
          <w:rFonts w:eastAsia="Times New Roman" w:cs="Times New Roman"/>
        </w:rPr>
        <w:tab/>
      </w:r>
      <w:r w:rsidRPr="003C47BF">
        <w:rPr>
          <w:rFonts w:eastAsia="Times New Roman" w:cs="Times New Roman"/>
        </w:rPr>
        <w:t>zmiany osób upoważnionych do realizacji umowy wskazanych w § 3.</w:t>
      </w:r>
    </w:p>
    <w:p w:rsidR="003C48F1" w:rsidRDefault="00643BF6" w:rsidP="003C48F1">
      <w:pPr>
        <w:spacing w:before="120"/>
        <w:ind w:left="425"/>
        <w:rPr>
          <w:rFonts w:eastAsia="Times New Roman" w:cs="Times New Roman"/>
        </w:rPr>
      </w:pPr>
      <w:r w:rsidRPr="003C47BF">
        <w:rPr>
          <w:rFonts w:eastAsia="Times New Roman" w:cs="Times New Roman"/>
        </w:rPr>
        <w:t>...</w:t>
      </w:r>
      <w:r w:rsidR="00F430D0" w:rsidRPr="003C47BF">
        <w:rPr>
          <w:rFonts w:eastAsia="Times New Roman" w:cs="Times New Roman"/>
        </w:rPr>
        <w:t>......................................................................................................................................................</w:t>
      </w:r>
    </w:p>
    <w:p w:rsidR="003C47BF" w:rsidRPr="003C47BF" w:rsidRDefault="00F430D0" w:rsidP="003C48F1">
      <w:pPr>
        <w:spacing w:before="120"/>
        <w:ind w:left="425"/>
        <w:rPr>
          <w:rFonts w:eastAsia="Times New Roman" w:cs="Times New Roman"/>
        </w:rPr>
      </w:pPr>
      <w:r w:rsidRPr="003C47BF">
        <w:rPr>
          <w:rFonts w:eastAsia="Times New Roman" w:cs="Times New Roman"/>
        </w:rPr>
        <w:t>........................................................................................................................................................</w:t>
      </w:r>
      <w:r w:rsidR="003C48F1">
        <w:rPr>
          <w:rFonts w:eastAsia="Times New Roman" w:cs="Times New Roman"/>
        </w:rPr>
        <w:t>.</w:t>
      </w:r>
    </w:p>
    <w:p w:rsidR="00F430D0" w:rsidRPr="003C48F1" w:rsidRDefault="00F430D0" w:rsidP="003C48F1">
      <w:pPr>
        <w:spacing w:before="120"/>
        <w:ind w:left="425" w:hanging="426"/>
        <w:rPr>
          <w:rFonts w:eastAsia="Times New Roman" w:cs="Times New Roman"/>
        </w:rPr>
      </w:pPr>
      <w:r w:rsidRPr="003C48F1">
        <w:rPr>
          <w:rFonts w:eastAsia="Times New Roman" w:cs="Times New Roman"/>
        </w:rPr>
        <w:t>2.</w:t>
      </w:r>
      <w:r w:rsidR="003C47BF" w:rsidRPr="003C48F1">
        <w:rPr>
          <w:rFonts w:eastAsia="Times New Roman" w:cs="Times New Roman"/>
        </w:rPr>
        <w:tab/>
      </w:r>
      <w:r w:rsidRPr="003C48F1">
        <w:rPr>
          <w:rFonts w:eastAsia="Times New Roman" w:cs="Times New Roman"/>
        </w:rPr>
        <w:t>Zmiana niniejszej umowy jest możliwa:</w:t>
      </w:r>
      <w:r w:rsidR="003C47BF" w:rsidRPr="003C48F1">
        <w:rPr>
          <w:rFonts w:eastAsia="Times New Roman" w:cs="Times New Roman"/>
        </w:rPr>
        <w:t xml:space="preserve"> .......................................................................................</w:t>
      </w:r>
    </w:p>
    <w:p w:rsidR="003C47BF" w:rsidRPr="003C48F1" w:rsidRDefault="003C48F1" w:rsidP="003C48F1">
      <w:pPr>
        <w:spacing w:before="120"/>
        <w:ind w:left="425"/>
        <w:rPr>
          <w:rFonts w:eastAsia="Times New Roman" w:cs="Times New Roman"/>
        </w:rPr>
      </w:pPr>
      <w:r w:rsidRPr="003C48F1">
        <w:rPr>
          <w:rFonts w:eastAsia="Times New Roman" w:cs="Times New Roman"/>
        </w:rPr>
        <w:t>.........................................................................................................................................................</w:t>
      </w:r>
    </w:p>
    <w:p w:rsidR="003C47BF" w:rsidRPr="00A16DDA" w:rsidRDefault="00F430D0" w:rsidP="003C48F1">
      <w:pPr>
        <w:spacing w:before="120"/>
        <w:ind w:left="425"/>
        <w:rPr>
          <w:rFonts w:eastAsia="Times New Roman" w:cs="Times New Roman"/>
        </w:rPr>
      </w:pPr>
      <w:r w:rsidRPr="00A16DDA">
        <w:rPr>
          <w:rFonts w:eastAsia="Times New Roman" w:cs="Times New Roman"/>
        </w:rPr>
        <w:t>.........................................................................................................................................................</w:t>
      </w:r>
    </w:p>
    <w:p w:rsidR="00F430D0" w:rsidRDefault="00F430D0" w:rsidP="003C48F1">
      <w:pPr>
        <w:ind w:left="426" w:hanging="426"/>
        <w:jc w:val="both"/>
        <w:rPr>
          <w:rFonts w:eastAsia="Times New Roman" w:cs="Times New Roman"/>
        </w:rPr>
      </w:pPr>
      <w:r w:rsidRPr="00A16DDA">
        <w:rPr>
          <w:rFonts w:eastAsia="Times New Roman" w:cs="Times New Roman"/>
        </w:rPr>
        <w:t>3.</w:t>
      </w:r>
      <w:r w:rsidR="003C48F1" w:rsidRPr="00A16DDA">
        <w:rPr>
          <w:rFonts w:eastAsia="Times New Roman" w:cs="Times New Roman"/>
        </w:rPr>
        <w:tab/>
      </w:r>
      <w:r w:rsidRPr="00A16DDA">
        <w:rPr>
          <w:rFonts w:eastAsia="Times New Roman" w:cs="Times New Roman"/>
        </w:rPr>
        <w:t>Zmiana niniejszej umowy jest możliwa jeżeli łączna wartość zmian jest mniejsza niż progi unijne oraz jest niższa niż 10% wartości pierwotnej umowy.</w:t>
      </w:r>
    </w:p>
    <w:p w:rsidR="00F430D0" w:rsidRDefault="00F430D0" w:rsidP="003C48F1">
      <w:pPr>
        <w:spacing w:line="100" w:lineRule="atLeast"/>
        <w:ind w:left="426" w:hanging="426"/>
        <w:jc w:val="both"/>
        <w:rPr>
          <w:rFonts w:cs="Times New Roman"/>
        </w:rPr>
      </w:pPr>
      <w:r>
        <w:rPr>
          <w:rFonts w:eastAsia="Times New Roman" w:cs="Times New Roman"/>
        </w:rPr>
        <w:t>4.</w:t>
      </w:r>
      <w:r w:rsidR="003C48F1">
        <w:rPr>
          <w:rFonts w:eastAsia="Times New Roman" w:cs="Times New Roman"/>
        </w:rPr>
        <w:tab/>
      </w:r>
      <w:r>
        <w:rPr>
          <w:rFonts w:eastAsia="Times New Roman" w:cs="Times New Roman"/>
        </w:rPr>
        <w:t>Zmiana niniejszej umowy wymaga formy pisemnej pod rygorem nieważności.</w:t>
      </w:r>
    </w:p>
    <w:p w:rsidR="00F430D0" w:rsidRPr="003C48F1" w:rsidRDefault="00F430D0" w:rsidP="003C48F1">
      <w:pPr>
        <w:spacing w:before="240" w:line="100" w:lineRule="atLeast"/>
        <w:ind w:left="75"/>
        <w:jc w:val="center"/>
        <w:rPr>
          <w:rFonts w:eastAsia="Times New Roman" w:cs="Times New Roman"/>
          <w:b/>
          <w:bCs/>
        </w:rPr>
      </w:pPr>
      <w:r w:rsidRPr="003C48F1">
        <w:rPr>
          <w:rFonts w:eastAsia="Times New Roman" w:cs="Times New Roman"/>
          <w:b/>
          <w:bCs/>
        </w:rPr>
        <w:t>§</w:t>
      </w:r>
      <w:r w:rsidR="003C48F1" w:rsidRPr="003C48F1">
        <w:rPr>
          <w:rFonts w:eastAsia="Times New Roman" w:cs="Times New Roman"/>
          <w:b/>
          <w:bCs/>
        </w:rPr>
        <w:t> </w:t>
      </w:r>
      <w:r w:rsidR="00323A80">
        <w:rPr>
          <w:rFonts w:eastAsia="Times New Roman" w:cs="Times New Roman"/>
          <w:b/>
          <w:bCs/>
        </w:rPr>
        <w:t>8</w:t>
      </w:r>
    </w:p>
    <w:p w:rsidR="00F430D0" w:rsidRPr="003C48F1" w:rsidRDefault="00F430D0" w:rsidP="00643BF6">
      <w:pPr>
        <w:spacing w:line="100" w:lineRule="atLeast"/>
        <w:ind w:left="75"/>
        <w:jc w:val="center"/>
        <w:rPr>
          <w:rFonts w:cs="Times New Roman"/>
          <w:b/>
          <w:bCs/>
        </w:rPr>
      </w:pPr>
      <w:r w:rsidRPr="003C48F1">
        <w:rPr>
          <w:rFonts w:eastAsia="Times New Roman" w:cs="Times New Roman"/>
          <w:b/>
          <w:bCs/>
        </w:rPr>
        <w:t xml:space="preserve">Odstąpienie od umowy </w:t>
      </w:r>
    </w:p>
    <w:p w:rsidR="003C48F1" w:rsidRDefault="00F430D0" w:rsidP="003C48F1">
      <w:pPr>
        <w:spacing w:before="240" w:line="100" w:lineRule="atLeast"/>
        <w:ind w:left="426" w:hanging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</w:t>
      </w:r>
      <w:r w:rsidR="003C48F1">
        <w:rPr>
          <w:rFonts w:eastAsia="Times New Roman" w:cs="Times New Roman"/>
        </w:rPr>
        <w:tab/>
      </w:r>
      <w:r>
        <w:rPr>
          <w:rFonts w:eastAsia="Times New Roman" w:cs="Times New Roman"/>
        </w:rPr>
        <w:t xml:space="preserve">Zamawiający może odstąpić od umowy: </w:t>
      </w:r>
    </w:p>
    <w:p w:rsidR="00F430D0" w:rsidRDefault="00F430D0" w:rsidP="003C48F1">
      <w:pPr>
        <w:spacing w:line="100" w:lineRule="atLeast"/>
        <w:ind w:left="851" w:hanging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1)</w:t>
      </w:r>
      <w:r w:rsidR="003C48F1">
        <w:rPr>
          <w:rFonts w:eastAsia="Times New Roman" w:cs="Times New Roman"/>
        </w:rPr>
        <w:tab/>
      </w:r>
      <w:r>
        <w:rPr>
          <w:rFonts w:eastAsia="Times New Roman" w:cs="Times New Roman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:rsidR="003C48F1" w:rsidRDefault="00F430D0" w:rsidP="003C48F1">
      <w:pPr>
        <w:spacing w:line="100" w:lineRule="atLeast"/>
        <w:ind w:left="851" w:hanging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2)</w:t>
      </w:r>
      <w:r w:rsidR="003C48F1">
        <w:rPr>
          <w:rFonts w:eastAsia="Times New Roman" w:cs="Times New Roman"/>
        </w:rPr>
        <w:tab/>
      </w:r>
      <w:r>
        <w:rPr>
          <w:rFonts w:eastAsia="Times New Roman" w:cs="Times New Roman"/>
        </w:rPr>
        <w:t xml:space="preserve">jeżeli zachodzi co najmniej jedna z następujących okoliczności: </w:t>
      </w:r>
    </w:p>
    <w:p w:rsidR="003C48F1" w:rsidRDefault="00F430D0" w:rsidP="003C48F1">
      <w:pPr>
        <w:spacing w:line="100" w:lineRule="atLeast"/>
        <w:ind w:left="1276" w:hanging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a)</w:t>
      </w:r>
      <w:r w:rsidR="003C48F1">
        <w:rPr>
          <w:rFonts w:eastAsia="Times New Roman" w:cs="Times New Roman"/>
        </w:rPr>
        <w:tab/>
      </w:r>
      <w:r>
        <w:rPr>
          <w:rFonts w:eastAsia="Times New Roman" w:cs="Times New Roman"/>
        </w:rPr>
        <w:t xml:space="preserve">dokonano zmiany umowy z naruszeniem art. 454 p.z.p. i art. 455 p.z.p., </w:t>
      </w:r>
    </w:p>
    <w:p w:rsidR="003C48F1" w:rsidRDefault="00F430D0" w:rsidP="003C48F1">
      <w:pPr>
        <w:spacing w:line="100" w:lineRule="atLeast"/>
        <w:ind w:left="1276" w:hanging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</w:t>
      </w:r>
      <w:r w:rsidR="003C48F1">
        <w:rPr>
          <w:rFonts w:eastAsia="Times New Roman" w:cs="Times New Roman"/>
        </w:rPr>
        <w:tab/>
      </w:r>
      <w:r>
        <w:rPr>
          <w:rFonts w:eastAsia="Times New Roman" w:cs="Times New Roman"/>
        </w:rPr>
        <w:t xml:space="preserve">Wykonawca w chwili zawarcia umowy podlegał wykluczeniu na podstawie art. 108 p.z.p., </w:t>
      </w:r>
    </w:p>
    <w:p w:rsidR="003C48F1" w:rsidRDefault="00F430D0" w:rsidP="003C48F1">
      <w:pPr>
        <w:spacing w:line="100" w:lineRule="atLeast"/>
        <w:ind w:left="1276" w:hanging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c)</w:t>
      </w:r>
      <w:r w:rsidR="003C48F1">
        <w:rPr>
          <w:rFonts w:eastAsia="Times New Roman" w:cs="Times New Roman"/>
        </w:rPr>
        <w:tab/>
      </w:r>
      <w:r>
        <w:rPr>
          <w:rFonts w:eastAsia="Times New Roman" w:cs="Times New Roman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:rsidR="003C48F1" w:rsidRDefault="00F430D0" w:rsidP="003C48F1">
      <w:pPr>
        <w:spacing w:line="100" w:lineRule="atLeast"/>
        <w:ind w:left="426" w:hanging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</w:t>
      </w:r>
      <w:r w:rsidR="003C48F1">
        <w:rPr>
          <w:rFonts w:eastAsia="Times New Roman" w:cs="Times New Roman"/>
        </w:rPr>
        <w:tab/>
      </w:r>
      <w:r>
        <w:rPr>
          <w:rFonts w:eastAsia="Times New Roman" w:cs="Times New Roman"/>
        </w:rPr>
        <w:t>W przypadku odstąpienia z powodu dokonania zmiany umowy z naruszeniem art. 454 p.z.p.</w:t>
      </w:r>
      <w:r w:rsidR="0000560E">
        <w:rPr>
          <w:rFonts w:eastAsia="Times New Roman" w:cs="Times New Roman"/>
        </w:rPr>
        <w:t xml:space="preserve">             </w:t>
      </w:r>
      <w:r>
        <w:rPr>
          <w:rFonts w:eastAsia="Times New Roman" w:cs="Times New Roman"/>
        </w:rPr>
        <w:t xml:space="preserve"> i art. 455 p.z.p., Zamawiający odstępuje od umowy w części, której zmiana dotyczy. </w:t>
      </w:r>
    </w:p>
    <w:p w:rsidR="00F430D0" w:rsidRDefault="00F430D0" w:rsidP="003C48F1">
      <w:pPr>
        <w:spacing w:line="100" w:lineRule="atLeast"/>
        <w:ind w:left="426" w:hanging="426"/>
        <w:jc w:val="both"/>
        <w:rPr>
          <w:rFonts w:cs="Times New Roman"/>
        </w:rPr>
      </w:pPr>
      <w:r>
        <w:rPr>
          <w:rFonts w:eastAsia="Times New Roman" w:cs="Times New Roman"/>
        </w:rPr>
        <w:t>3.</w:t>
      </w:r>
      <w:r w:rsidR="003C48F1">
        <w:rPr>
          <w:rFonts w:eastAsia="Times New Roman" w:cs="Times New Roman"/>
        </w:rPr>
        <w:tab/>
      </w:r>
      <w:r>
        <w:rPr>
          <w:rFonts w:eastAsia="Times New Roman" w:cs="Times New Roman"/>
        </w:rPr>
        <w:t xml:space="preserve">W przypadku odstąpienia przez Zamawiającego od umowy Wykonawca może żądać wyłącznie wynagrodzenia należnego z tytułu wykonania części umowy. </w:t>
      </w:r>
    </w:p>
    <w:p w:rsidR="00F430D0" w:rsidRPr="003C48F1" w:rsidRDefault="00F430D0" w:rsidP="003C48F1">
      <w:pPr>
        <w:spacing w:before="240" w:line="100" w:lineRule="atLeast"/>
        <w:jc w:val="center"/>
        <w:rPr>
          <w:rFonts w:eastAsia="Times New Roman" w:cs="Times New Roman"/>
          <w:b/>
          <w:bCs/>
        </w:rPr>
      </w:pPr>
      <w:r w:rsidRPr="003C48F1">
        <w:rPr>
          <w:rFonts w:eastAsia="Times New Roman" w:cs="Times New Roman"/>
          <w:b/>
          <w:bCs/>
        </w:rPr>
        <w:t>§</w:t>
      </w:r>
      <w:r w:rsidR="003C48F1" w:rsidRPr="003C48F1">
        <w:rPr>
          <w:rFonts w:eastAsia="Times New Roman" w:cs="Times New Roman"/>
          <w:b/>
          <w:bCs/>
        </w:rPr>
        <w:t> </w:t>
      </w:r>
      <w:r w:rsidR="00323A80">
        <w:rPr>
          <w:rFonts w:eastAsia="Times New Roman" w:cs="Times New Roman"/>
          <w:b/>
          <w:bCs/>
        </w:rPr>
        <w:t>9</w:t>
      </w:r>
    </w:p>
    <w:p w:rsidR="00643BF6" w:rsidRPr="003C48F1" w:rsidRDefault="00F430D0" w:rsidP="00643BF6">
      <w:pPr>
        <w:spacing w:line="100" w:lineRule="atLeast"/>
        <w:jc w:val="center"/>
        <w:rPr>
          <w:rFonts w:eastAsia="Times New Roman" w:cs="Times New Roman"/>
          <w:b/>
          <w:bCs/>
        </w:rPr>
      </w:pPr>
      <w:r w:rsidRPr="003C48F1">
        <w:rPr>
          <w:rFonts w:eastAsia="Times New Roman" w:cs="Times New Roman"/>
          <w:b/>
          <w:bCs/>
        </w:rPr>
        <w:t>Postanowienia końcowe</w:t>
      </w:r>
    </w:p>
    <w:p w:rsidR="00F430D0" w:rsidRDefault="00F430D0" w:rsidP="003C48F1">
      <w:pPr>
        <w:spacing w:before="240" w:line="100" w:lineRule="atLeast"/>
        <w:ind w:left="426" w:hanging="426"/>
        <w:jc w:val="both"/>
        <w:rPr>
          <w:rFonts w:cs="Times New Roman"/>
        </w:rPr>
      </w:pPr>
      <w:r>
        <w:rPr>
          <w:rFonts w:eastAsia="Times New Roman" w:cs="Times New Roman"/>
        </w:rPr>
        <w:t>1.</w:t>
      </w:r>
      <w:r w:rsidR="003C48F1">
        <w:rPr>
          <w:rFonts w:eastAsia="Times New Roman" w:cs="Times New Roman"/>
        </w:rPr>
        <w:tab/>
      </w:r>
      <w:r>
        <w:rPr>
          <w:rFonts w:cs="Times New Roman"/>
        </w:rPr>
        <w:t>Wszelkie spory wynikające z niniejszej umowy będzie rozstrzygał sąd właściwy dla siedziby Zamawiającego.</w:t>
      </w:r>
    </w:p>
    <w:p w:rsidR="00F430D0" w:rsidRDefault="00F430D0" w:rsidP="003C48F1">
      <w:pPr>
        <w:spacing w:line="100" w:lineRule="atLeast"/>
        <w:ind w:left="426" w:hanging="426"/>
        <w:jc w:val="both"/>
        <w:rPr>
          <w:rFonts w:cs="Times New Roman"/>
        </w:rPr>
      </w:pPr>
      <w:r>
        <w:rPr>
          <w:rFonts w:cs="Times New Roman"/>
        </w:rPr>
        <w:t>2.</w:t>
      </w:r>
      <w:r w:rsidR="003C48F1">
        <w:rPr>
          <w:rFonts w:cs="Times New Roman"/>
        </w:rPr>
        <w:tab/>
      </w:r>
      <w:r>
        <w:rPr>
          <w:rFonts w:cs="Times New Roman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:rsidR="00323A80" w:rsidRDefault="00F430D0" w:rsidP="003C48F1">
      <w:pPr>
        <w:spacing w:line="100" w:lineRule="atLeast"/>
        <w:ind w:left="426" w:hanging="426"/>
        <w:jc w:val="both"/>
        <w:rPr>
          <w:rFonts w:cs="Times New Roman"/>
        </w:rPr>
      </w:pPr>
      <w:r>
        <w:rPr>
          <w:rFonts w:cs="Times New Roman"/>
        </w:rPr>
        <w:t>3.</w:t>
      </w:r>
      <w:r w:rsidR="003C48F1">
        <w:rPr>
          <w:rFonts w:cs="Times New Roman"/>
        </w:rPr>
        <w:tab/>
      </w:r>
      <w:r>
        <w:rPr>
          <w:rFonts w:cs="Times New Roman"/>
        </w:rPr>
        <w:t xml:space="preserve">W sprawach nieuregulowanych postanowieniami niniejszej umowy mają zastosowanie przepisy </w:t>
      </w:r>
      <w:r w:rsidR="00340675">
        <w:rPr>
          <w:rFonts w:cs="Times New Roman"/>
        </w:rPr>
        <w:t>u</w:t>
      </w:r>
      <w:r>
        <w:rPr>
          <w:rFonts w:cs="Times New Roman"/>
        </w:rPr>
        <w:t xml:space="preserve">stawy </w:t>
      </w:r>
      <w:r w:rsidR="00643BF6">
        <w:rPr>
          <w:rFonts w:cs="Times New Roman"/>
        </w:rPr>
        <w:t>z dnia 23.04.1964 r</w:t>
      </w:r>
      <w:r>
        <w:rPr>
          <w:rFonts w:cs="Times New Roman"/>
        </w:rPr>
        <w:t>. Kodeks cywilny (t.j. Dz. U. z 202</w:t>
      </w:r>
      <w:r w:rsidR="00A16DDA">
        <w:rPr>
          <w:rFonts w:cs="Times New Roman"/>
        </w:rPr>
        <w:t>4</w:t>
      </w:r>
      <w:r>
        <w:rPr>
          <w:rFonts w:cs="Times New Roman"/>
        </w:rPr>
        <w:t xml:space="preserve"> r. poz. 10</w:t>
      </w:r>
      <w:r w:rsidR="00A16DDA">
        <w:rPr>
          <w:rFonts w:cs="Times New Roman"/>
        </w:rPr>
        <w:t>61, 1237</w:t>
      </w:r>
      <w:bookmarkStart w:id="0" w:name="_GoBack"/>
      <w:bookmarkEnd w:id="0"/>
      <w:r w:rsidR="00323A80">
        <w:rPr>
          <w:rFonts w:cs="Times New Roman"/>
        </w:rPr>
        <w:t>)</w:t>
      </w:r>
    </w:p>
    <w:p w:rsidR="00F430D0" w:rsidRDefault="00F430D0" w:rsidP="003C48F1">
      <w:pPr>
        <w:spacing w:line="100" w:lineRule="atLeast"/>
        <w:ind w:left="426" w:hanging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</w:t>
      </w:r>
      <w:r w:rsidR="003C48F1">
        <w:rPr>
          <w:rFonts w:eastAsia="Times New Roman" w:cs="Times New Roman"/>
        </w:rPr>
        <w:tab/>
      </w:r>
      <w:r>
        <w:rPr>
          <w:rFonts w:eastAsia="Times New Roman" w:cs="Times New Roman"/>
        </w:rPr>
        <w:t xml:space="preserve">Niniejszą umowę sporządzono w dwóch jednobrzmiących egzemplarzach jeden dla Zamawiającego jeden dla Wykonawcy. </w:t>
      </w:r>
    </w:p>
    <w:p w:rsidR="00F430D0" w:rsidRDefault="00643BF6" w:rsidP="0032373B">
      <w:pPr>
        <w:tabs>
          <w:tab w:val="right" w:pos="9214"/>
        </w:tabs>
        <w:spacing w:before="720" w:line="100" w:lineRule="atLeast"/>
        <w:ind w:left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.................................</w:t>
      </w:r>
      <w:r w:rsidR="00F430D0">
        <w:rPr>
          <w:rFonts w:eastAsia="Times New Roman" w:cs="Times New Roman"/>
        </w:rPr>
        <w:tab/>
        <w:t>.........................................</w:t>
      </w:r>
    </w:p>
    <w:p w:rsidR="00F430D0" w:rsidRPr="0032373B" w:rsidRDefault="00F430D0" w:rsidP="0032373B">
      <w:pPr>
        <w:tabs>
          <w:tab w:val="left" w:pos="7371"/>
        </w:tabs>
        <w:spacing w:line="100" w:lineRule="atLeast"/>
        <w:ind w:left="742"/>
        <w:jc w:val="both"/>
        <w:rPr>
          <w:rFonts w:eastAsia="Times New Roman" w:cs="Times New Roman"/>
          <w:color w:val="000080"/>
          <w:sz w:val="20"/>
          <w:szCs w:val="20"/>
        </w:rPr>
      </w:pPr>
      <w:r w:rsidRPr="0032373B">
        <w:rPr>
          <w:rFonts w:eastAsia="Times New Roman" w:cs="Times New Roman"/>
          <w:sz w:val="20"/>
          <w:szCs w:val="20"/>
        </w:rPr>
        <w:t>(Wykonawca)</w:t>
      </w:r>
      <w:r w:rsidR="0032373B" w:rsidRPr="0032373B">
        <w:rPr>
          <w:rFonts w:eastAsia="Times New Roman" w:cs="Times New Roman"/>
          <w:sz w:val="20"/>
          <w:szCs w:val="20"/>
        </w:rPr>
        <w:tab/>
      </w:r>
      <w:r w:rsidRPr="0032373B">
        <w:rPr>
          <w:rFonts w:eastAsia="Times New Roman" w:cs="Times New Roman"/>
          <w:sz w:val="20"/>
          <w:szCs w:val="20"/>
        </w:rPr>
        <w:t>(Zamawiający)</w:t>
      </w:r>
    </w:p>
    <w:sectPr w:rsidR="00F430D0" w:rsidRPr="0032373B" w:rsidSect="00222A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693" w:left="1134" w:header="708" w:footer="1134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3CA" w:rsidRDefault="008973CA">
      <w:r>
        <w:separator/>
      </w:r>
    </w:p>
  </w:endnote>
  <w:endnote w:type="continuationSeparator" w:id="1">
    <w:p w:rsidR="008973CA" w:rsidRDefault="008973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Yu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C20" w:rsidRDefault="00195C2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5353547"/>
      <w:docPartObj>
        <w:docPartGallery w:val="Page Numbers (Bottom of Page)"/>
        <w:docPartUnique/>
      </w:docPartObj>
    </w:sdtPr>
    <w:sdtContent>
      <w:p w:rsidR="00195C20" w:rsidRDefault="00790BE9">
        <w:pPr>
          <w:pStyle w:val="Stopka"/>
          <w:jc w:val="center"/>
        </w:pPr>
        <w:fldSimple w:instr=" PAGE   \* MERGEFORMAT ">
          <w:r w:rsidR="00502FD5">
            <w:rPr>
              <w:noProof/>
            </w:rPr>
            <w:t>2</w:t>
          </w:r>
        </w:fldSimple>
      </w:p>
    </w:sdtContent>
  </w:sdt>
  <w:p w:rsidR="00195C20" w:rsidRDefault="00195C2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C20" w:rsidRDefault="00195C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3CA" w:rsidRDefault="008973CA">
      <w:r>
        <w:separator/>
      </w:r>
    </w:p>
  </w:footnote>
  <w:footnote w:type="continuationSeparator" w:id="1">
    <w:p w:rsidR="008973CA" w:rsidRDefault="008973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C20" w:rsidRDefault="00195C2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353" w:rsidRDefault="002F0353" w:rsidP="002F0353">
    <w:pPr>
      <w:pStyle w:val="Nagwek"/>
      <w:jc w:val="right"/>
    </w:pPr>
    <w:r>
      <w:t>Wzór umowy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C20" w:rsidRDefault="00195C2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EC53F4"/>
    <w:rsid w:val="0000560E"/>
    <w:rsid w:val="000575B0"/>
    <w:rsid w:val="000B5502"/>
    <w:rsid w:val="001258F3"/>
    <w:rsid w:val="00195C20"/>
    <w:rsid w:val="00222A9A"/>
    <w:rsid w:val="00261E18"/>
    <w:rsid w:val="00285DD1"/>
    <w:rsid w:val="002D6409"/>
    <w:rsid w:val="002F0353"/>
    <w:rsid w:val="0032373B"/>
    <w:rsid w:val="00323A80"/>
    <w:rsid w:val="00340675"/>
    <w:rsid w:val="0037048A"/>
    <w:rsid w:val="003C47BF"/>
    <w:rsid w:val="003C48F1"/>
    <w:rsid w:val="00502FD5"/>
    <w:rsid w:val="005317BE"/>
    <w:rsid w:val="00544D59"/>
    <w:rsid w:val="00583895"/>
    <w:rsid w:val="005B6BFB"/>
    <w:rsid w:val="005E6735"/>
    <w:rsid w:val="00643BF6"/>
    <w:rsid w:val="00664303"/>
    <w:rsid w:val="006C245A"/>
    <w:rsid w:val="007015F9"/>
    <w:rsid w:val="00727FCD"/>
    <w:rsid w:val="00790BE9"/>
    <w:rsid w:val="00875F99"/>
    <w:rsid w:val="00895714"/>
    <w:rsid w:val="008973CA"/>
    <w:rsid w:val="008A58FA"/>
    <w:rsid w:val="008D089F"/>
    <w:rsid w:val="008D5E26"/>
    <w:rsid w:val="008E7781"/>
    <w:rsid w:val="00906DCB"/>
    <w:rsid w:val="009916B0"/>
    <w:rsid w:val="00997DC3"/>
    <w:rsid w:val="00A16DDA"/>
    <w:rsid w:val="00B0277B"/>
    <w:rsid w:val="00B841B4"/>
    <w:rsid w:val="00C258F8"/>
    <w:rsid w:val="00CA6D46"/>
    <w:rsid w:val="00CD644C"/>
    <w:rsid w:val="00D512C4"/>
    <w:rsid w:val="00DB3354"/>
    <w:rsid w:val="00DB44A0"/>
    <w:rsid w:val="00E61788"/>
    <w:rsid w:val="00EC53F4"/>
    <w:rsid w:val="00F430D0"/>
    <w:rsid w:val="00F83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22A9A"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222A9A"/>
    <w:rPr>
      <w:rFonts w:ascii="OpenSymbol" w:hAnsi="OpenSymbol"/>
      <w:b/>
    </w:rPr>
  </w:style>
  <w:style w:type="character" w:customStyle="1" w:styleId="WW8Num1z1">
    <w:name w:val="WW8Num1z1"/>
    <w:rsid w:val="00222A9A"/>
  </w:style>
  <w:style w:type="character" w:customStyle="1" w:styleId="WW8Num1z2">
    <w:name w:val="WW8Num1z2"/>
    <w:rsid w:val="00222A9A"/>
  </w:style>
  <w:style w:type="character" w:customStyle="1" w:styleId="WW8Num1z3">
    <w:name w:val="WW8Num1z3"/>
    <w:rsid w:val="00222A9A"/>
  </w:style>
  <w:style w:type="character" w:customStyle="1" w:styleId="WW8Num1z4">
    <w:name w:val="WW8Num1z4"/>
    <w:rsid w:val="00222A9A"/>
  </w:style>
  <w:style w:type="character" w:customStyle="1" w:styleId="WW8Num1z5">
    <w:name w:val="WW8Num1z5"/>
    <w:rsid w:val="00222A9A"/>
  </w:style>
  <w:style w:type="character" w:customStyle="1" w:styleId="WW8Num1z6">
    <w:name w:val="WW8Num1z6"/>
    <w:rsid w:val="00222A9A"/>
  </w:style>
  <w:style w:type="character" w:customStyle="1" w:styleId="WW8Num1z7">
    <w:name w:val="WW8Num1z7"/>
    <w:rsid w:val="00222A9A"/>
  </w:style>
  <w:style w:type="character" w:customStyle="1" w:styleId="WW8Num1z8">
    <w:name w:val="WW8Num1z8"/>
    <w:rsid w:val="00222A9A"/>
  </w:style>
  <w:style w:type="character" w:customStyle="1" w:styleId="WW8Num2z0">
    <w:name w:val="WW8Num2z0"/>
    <w:rsid w:val="00222A9A"/>
    <w:rPr>
      <w:rFonts w:ascii="Times New Roman" w:hAnsi="Times New Roman"/>
      <w:sz w:val="24"/>
    </w:rPr>
  </w:style>
  <w:style w:type="character" w:customStyle="1" w:styleId="WW8Num2z1">
    <w:name w:val="WW8Num2z1"/>
    <w:rsid w:val="00222A9A"/>
  </w:style>
  <w:style w:type="character" w:customStyle="1" w:styleId="WW8Num2z2">
    <w:name w:val="WW8Num2z2"/>
    <w:rsid w:val="00222A9A"/>
  </w:style>
  <w:style w:type="character" w:customStyle="1" w:styleId="WW8Num2z3">
    <w:name w:val="WW8Num2z3"/>
    <w:rsid w:val="00222A9A"/>
  </w:style>
  <w:style w:type="character" w:customStyle="1" w:styleId="WW8Num2z4">
    <w:name w:val="WW8Num2z4"/>
    <w:rsid w:val="00222A9A"/>
  </w:style>
  <w:style w:type="character" w:customStyle="1" w:styleId="WW8Num2z5">
    <w:name w:val="WW8Num2z5"/>
    <w:rsid w:val="00222A9A"/>
  </w:style>
  <w:style w:type="character" w:customStyle="1" w:styleId="WW8Num2z6">
    <w:name w:val="WW8Num2z6"/>
    <w:rsid w:val="00222A9A"/>
  </w:style>
  <w:style w:type="character" w:customStyle="1" w:styleId="WW8Num2z7">
    <w:name w:val="WW8Num2z7"/>
    <w:rsid w:val="00222A9A"/>
  </w:style>
  <w:style w:type="character" w:customStyle="1" w:styleId="WW8Num2z8">
    <w:name w:val="WW8Num2z8"/>
    <w:rsid w:val="00222A9A"/>
  </w:style>
  <w:style w:type="character" w:customStyle="1" w:styleId="WW8Num3z0">
    <w:name w:val="WW8Num3z0"/>
    <w:rsid w:val="00222A9A"/>
    <w:rPr>
      <w:rFonts w:ascii="Times New Roman" w:hAnsi="Times New Roman"/>
      <w:sz w:val="24"/>
    </w:rPr>
  </w:style>
  <w:style w:type="character" w:customStyle="1" w:styleId="WW8Num3z1">
    <w:name w:val="WW8Num3z1"/>
    <w:rsid w:val="00222A9A"/>
  </w:style>
  <w:style w:type="character" w:customStyle="1" w:styleId="WW8Num3z2">
    <w:name w:val="WW8Num3z2"/>
    <w:rsid w:val="00222A9A"/>
  </w:style>
  <w:style w:type="character" w:customStyle="1" w:styleId="WW8Num3z3">
    <w:name w:val="WW8Num3z3"/>
    <w:rsid w:val="00222A9A"/>
  </w:style>
  <w:style w:type="character" w:customStyle="1" w:styleId="WW8Num3z4">
    <w:name w:val="WW8Num3z4"/>
    <w:rsid w:val="00222A9A"/>
  </w:style>
  <w:style w:type="character" w:customStyle="1" w:styleId="WW8Num3z5">
    <w:name w:val="WW8Num3z5"/>
    <w:rsid w:val="00222A9A"/>
  </w:style>
  <w:style w:type="character" w:customStyle="1" w:styleId="WW8Num3z6">
    <w:name w:val="WW8Num3z6"/>
    <w:rsid w:val="00222A9A"/>
  </w:style>
  <w:style w:type="character" w:customStyle="1" w:styleId="WW8Num3z7">
    <w:name w:val="WW8Num3z7"/>
    <w:rsid w:val="00222A9A"/>
  </w:style>
  <w:style w:type="character" w:customStyle="1" w:styleId="WW8Num3z8">
    <w:name w:val="WW8Num3z8"/>
    <w:rsid w:val="00222A9A"/>
  </w:style>
  <w:style w:type="character" w:customStyle="1" w:styleId="WW8Num4z0">
    <w:name w:val="WW8Num4z0"/>
    <w:rsid w:val="00222A9A"/>
    <w:rPr>
      <w:rFonts w:ascii="Symbol" w:hAnsi="Symbol"/>
    </w:rPr>
  </w:style>
  <w:style w:type="character" w:customStyle="1" w:styleId="WW8Num4z1">
    <w:name w:val="WW8Num4z1"/>
    <w:rsid w:val="00222A9A"/>
  </w:style>
  <w:style w:type="character" w:customStyle="1" w:styleId="WW8Num4z2">
    <w:name w:val="WW8Num4z2"/>
    <w:rsid w:val="00222A9A"/>
  </w:style>
  <w:style w:type="character" w:customStyle="1" w:styleId="WW8Num4z3">
    <w:name w:val="WW8Num4z3"/>
    <w:rsid w:val="00222A9A"/>
  </w:style>
  <w:style w:type="character" w:customStyle="1" w:styleId="WW8Num4z4">
    <w:name w:val="WW8Num4z4"/>
    <w:rsid w:val="00222A9A"/>
  </w:style>
  <w:style w:type="character" w:customStyle="1" w:styleId="WW8Num4z5">
    <w:name w:val="WW8Num4z5"/>
    <w:rsid w:val="00222A9A"/>
  </w:style>
  <w:style w:type="character" w:customStyle="1" w:styleId="WW8Num4z6">
    <w:name w:val="WW8Num4z6"/>
    <w:rsid w:val="00222A9A"/>
  </w:style>
  <w:style w:type="character" w:customStyle="1" w:styleId="WW8Num4z7">
    <w:name w:val="WW8Num4z7"/>
    <w:rsid w:val="00222A9A"/>
  </w:style>
  <w:style w:type="character" w:customStyle="1" w:styleId="WW8Num4z8">
    <w:name w:val="WW8Num4z8"/>
    <w:rsid w:val="00222A9A"/>
  </w:style>
  <w:style w:type="character" w:customStyle="1" w:styleId="WW8Num5z0">
    <w:name w:val="WW8Num5z0"/>
    <w:rsid w:val="00222A9A"/>
    <w:rPr>
      <w:rFonts w:ascii="Times New Roman" w:hAnsi="Times New Roman"/>
      <w:sz w:val="24"/>
    </w:rPr>
  </w:style>
  <w:style w:type="character" w:customStyle="1" w:styleId="WW8Num5z1">
    <w:name w:val="WW8Num5z1"/>
    <w:rsid w:val="00222A9A"/>
  </w:style>
  <w:style w:type="character" w:customStyle="1" w:styleId="WW8Num5z2">
    <w:name w:val="WW8Num5z2"/>
    <w:rsid w:val="00222A9A"/>
  </w:style>
  <w:style w:type="character" w:customStyle="1" w:styleId="WW8Num5z3">
    <w:name w:val="WW8Num5z3"/>
    <w:rsid w:val="00222A9A"/>
  </w:style>
  <w:style w:type="character" w:customStyle="1" w:styleId="WW8Num5z4">
    <w:name w:val="WW8Num5z4"/>
    <w:rsid w:val="00222A9A"/>
  </w:style>
  <w:style w:type="character" w:customStyle="1" w:styleId="WW8Num5z5">
    <w:name w:val="WW8Num5z5"/>
    <w:rsid w:val="00222A9A"/>
  </w:style>
  <w:style w:type="character" w:customStyle="1" w:styleId="WW8Num5z6">
    <w:name w:val="WW8Num5z6"/>
    <w:rsid w:val="00222A9A"/>
  </w:style>
  <w:style w:type="character" w:customStyle="1" w:styleId="WW8Num5z7">
    <w:name w:val="WW8Num5z7"/>
    <w:rsid w:val="00222A9A"/>
  </w:style>
  <w:style w:type="character" w:customStyle="1" w:styleId="WW8Num5z8">
    <w:name w:val="WW8Num5z8"/>
    <w:rsid w:val="00222A9A"/>
  </w:style>
  <w:style w:type="character" w:customStyle="1" w:styleId="WW8Num6z0">
    <w:name w:val="WW8Num6z0"/>
    <w:rsid w:val="00222A9A"/>
    <w:rPr>
      <w:rFonts w:ascii="Times New Roman" w:hAnsi="Times New Roman"/>
      <w:color w:val="auto"/>
      <w:sz w:val="24"/>
    </w:rPr>
  </w:style>
  <w:style w:type="character" w:customStyle="1" w:styleId="WW8Num6z1">
    <w:name w:val="WW8Num6z1"/>
    <w:rsid w:val="00222A9A"/>
  </w:style>
  <w:style w:type="character" w:customStyle="1" w:styleId="WW8Num6z2">
    <w:name w:val="WW8Num6z2"/>
    <w:rsid w:val="00222A9A"/>
  </w:style>
  <w:style w:type="character" w:customStyle="1" w:styleId="WW8Num6z3">
    <w:name w:val="WW8Num6z3"/>
    <w:rsid w:val="00222A9A"/>
  </w:style>
  <w:style w:type="character" w:customStyle="1" w:styleId="WW8Num6z4">
    <w:name w:val="WW8Num6z4"/>
    <w:rsid w:val="00222A9A"/>
  </w:style>
  <w:style w:type="character" w:customStyle="1" w:styleId="WW8Num6z5">
    <w:name w:val="WW8Num6z5"/>
    <w:rsid w:val="00222A9A"/>
  </w:style>
  <w:style w:type="character" w:customStyle="1" w:styleId="WW8Num6z6">
    <w:name w:val="WW8Num6z6"/>
    <w:rsid w:val="00222A9A"/>
  </w:style>
  <w:style w:type="character" w:customStyle="1" w:styleId="WW8Num6z7">
    <w:name w:val="WW8Num6z7"/>
    <w:rsid w:val="00222A9A"/>
  </w:style>
  <w:style w:type="character" w:customStyle="1" w:styleId="WW8Num6z8">
    <w:name w:val="WW8Num6z8"/>
    <w:rsid w:val="00222A9A"/>
  </w:style>
  <w:style w:type="character" w:customStyle="1" w:styleId="WW8Num7z0">
    <w:name w:val="WW8Num7z0"/>
    <w:rsid w:val="00222A9A"/>
    <w:rPr>
      <w:rFonts w:ascii="Times New Roman" w:hAnsi="Times New Roman"/>
      <w:sz w:val="24"/>
    </w:rPr>
  </w:style>
  <w:style w:type="character" w:customStyle="1" w:styleId="WW8Num7z1">
    <w:name w:val="WW8Num7z1"/>
    <w:rsid w:val="00222A9A"/>
  </w:style>
  <w:style w:type="character" w:customStyle="1" w:styleId="WW8Num7z2">
    <w:name w:val="WW8Num7z2"/>
    <w:rsid w:val="00222A9A"/>
  </w:style>
  <w:style w:type="character" w:customStyle="1" w:styleId="WW8Num7z3">
    <w:name w:val="WW8Num7z3"/>
    <w:rsid w:val="00222A9A"/>
  </w:style>
  <w:style w:type="character" w:customStyle="1" w:styleId="WW8Num7z4">
    <w:name w:val="WW8Num7z4"/>
    <w:rsid w:val="00222A9A"/>
  </w:style>
  <w:style w:type="character" w:customStyle="1" w:styleId="WW8Num7z5">
    <w:name w:val="WW8Num7z5"/>
    <w:rsid w:val="00222A9A"/>
  </w:style>
  <w:style w:type="character" w:customStyle="1" w:styleId="WW8Num7z6">
    <w:name w:val="WW8Num7z6"/>
    <w:rsid w:val="00222A9A"/>
  </w:style>
  <w:style w:type="character" w:customStyle="1" w:styleId="WW8Num7z7">
    <w:name w:val="WW8Num7z7"/>
    <w:rsid w:val="00222A9A"/>
  </w:style>
  <w:style w:type="character" w:customStyle="1" w:styleId="WW8Num7z8">
    <w:name w:val="WW8Num7z8"/>
    <w:rsid w:val="00222A9A"/>
  </w:style>
  <w:style w:type="character" w:customStyle="1" w:styleId="WW8Num8z0">
    <w:name w:val="WW8Num8z0"/>
    <w:rsid w:val="00222A9A"/>
    <w:rPr>
      <w:rFonts w:ascii="Times New Roman" w:hAnsi="Times New Roman"/>
      <w:sz w:val="24"/>
    </w:rPr>
  </w:style>
  <w:style w:type="character" w:customStyle="1" w:styleId="WW8Num8z1">
    <w:name w:val="WW8Num8z1"/>
    <w:rsid w:val="00222A9A"/>
  </w:style>
  <w:style w:type="character" w:customStyle="1" w:styleId="WW8Num8z2">
    <w:name w:val="WW8Num8z2"/>
    <w:rsid w:val="00222A9A"/>
  </w:style>
  <w:style w:type="character" w:customStyle="1" w:styleId="WW8Num8z3">
    <w:name w:val="WW8Num8z3"/>
    <w:rsid w:val="00222A9A"/>
  </w:style>
  <w:style w:type="character" w:customStyle="1" w:styleId="WW8Num8z4">
    <w:name w:val="WW8Num8z4"/>
    <w:rsid w:val="00222A9A"/>
  </w:style>
  <w:style w:type="character" w:customStyle="1" w:styleId="WW8Num8z5">
    <w:name w:val="WW8Num8z5"/>
    <w:rsid w:val="00222A9A"/>
  </w:style>
  <w:style w:type="character" w:customStyle="1" w:styleId="WW8Num8z6">
    <w:name w:val="WW8Num8z6"/>
    <w:rsid w:val="00222A9A"/>
  </w:style>
  <w:style w:type="character" w:customStyle="1" w:styleId="WW8Num8z7">
    <w:name w:val="WW8Num8z7"/>
    <w:rsid w:val="00222A9A"/>
  </w:style>
  <w:style w:type="character" w:customStyle="1" w:styleId="WW8Num8z8">
    <w:name w:val="WW8Num8z8"/>
    <w:rsid w:val="00222A9A"/>
  </w:style>
  <w:style w:type="character" w:customStyle="1" w:styleId="WW8Num9z0">
    <w:name w:val="WW8Num9z0"/>
    <w:rsid w:val="00222A9A"/>
    <w:rPr>
      <w:rFonts w:ascii="Times New Roman" w:hAnsi="Times New Roman"/>
      <w:sz w:val="24"/>
    </w:rPr>
  </w:style>
  <w:style w:type="character" w:customStyle="1" w:styleId="WW8Num9z1">
    <w:name w:val="WW8Num9z1"/>
    <w:rsid w:val="00222A9A"/>
  </w:style>
  <w:style w:type="character" w:customStyle="1" w:styleId="WW8Num9z2">
    <w:name w:val="WW8Num9z2"/>
    <w:rsid w:val="00222A9A"/>
  </w:style>
  <w:style w:type="character" w:customStyle="1" w:styleId="WW8Num9z3">
    <w:name w:val="WW8Num9z3"/>
    <w:rsid w:val="00222A9A"/>
  </w:style>
  <w:style w:type="character" w:customStyle="1" w:styleId="WW8Num9z4">
    <w:name w:val="WW8Num9z4"/>
    <w:rsid w:val="00222A9A"/>
  </w:style>
  <w:style w:type="character" w:customStyle="1" w:styleId="WW8Num9z5">
    <w:name w:val="WW8Num9z5"/>
    <w:rsid w:val="00222A9A"/>
  </w:style>
  <w:style w:type="character" w:customStyle="1" w:styleId="WW8Num9z6">
    <w:name w:val="WW8Num9z6"/>
    <w:rsid w:val="00222A9A"/>
  </w:style>
  <w:style w:type="character" w:customStyle="1" w:styleId="WW8Num9z7">
    <w:name w:val="WW8Num9z7"/>
    <w:rsid w:val="00222A9A"/>
  </w:style>
  <w:style w:type="character" w:customStyle="1" w:styleId="WW8Num9z8">
    <w:name w:val="WW8Num9z8"/>
    <w:rsid w:val="00222A9A"/>
  </w:style>
  <w:style w:type="character" w:customStyle="1" w:styleId="WW8Num10z0">
    <w:name w:val="WW8Num10z0"/>
    <w:rsid w:val="00222A9A"/>
  </w:style>
  <w:style w:type="character" w:customStyle="1" w:styleId="WW8Num10z1">
    <w:name w:val="WW8Num10z1"/>
    <w:rsid w:val="00222A9A"/>
  </w:style>
  <w:style w:type="character" w:customStyle="1" w:styleId="WW8Num10z2">
    <w:name w:val="WW8Num10z2"/>
    <w:rsid w:val="00222A9A"/>
  </w:style>
  <w:style w:type="character" w:customStyle="1" w:styleId="WW8Num10z3">
    <w:name w:val="WW8Num10z3"/>
    <w:rsid w:val="00222A9A"/>
  </w:style>
  <w:style w:type="character" w:customStyle="1" w:styleId="WW8Num10z4">
    <w:name w:val="WW8Num10z4"/>
    <w:rsid w:val="00222A9A"/>
  </w:style>
  <w:style w:type="character" w:customStyle="1" w:styleId="WW8Num10z5">
    <w:name w:val="WW8Num10z5"/>
    <w:rsid w:val="00222A9A"/>
  </w:style>
  <w:style w:type="character" w:customStyle="1" w:styleId="WW8Num10z6">
    <w:name w:val="WW8Num10z6"/>
    <w:rsid w:val="00222A9A"/>
  </w:style>
  <w:style w:type="character" w:customStyle="1" w:styleId="WW8Num10z7">
    <w:name w:val="WW8Num10z7"/>
    <w:rsid w:val="00222A9A"/>
  </w:style>
  <w:style w:type="character" w:customStyle="1" w:styleId="WW8Num10z8">
    <w:name w:val="WW8Num10z8"/>
    <w:rsid w:val="00222A9A"/>
  </w:style>
  <w:style w:type="character" w:customStyle="1" w:styleId="ListLabel9">
    <w:name w:val="ListLabel 9"/>
    <w:rsid w:val="00222A9A"/>
    <w:rPr>
      <w:b/>
    </w:rPr>
  </w:style>
  <w:style w:type="character" w:customStyle="1" w:styleId="ListLabel2">
    <w:name w:val="ListLabel 2"/>
    <w:rsid w:val="00222A9A"/>
  </w:style>
  <w:style w:type="character" w:styleId="Odwoanieprzypisudolnego">
    <w:name w:val="footnote reference"/>
    <w:basedOn w:val="Domylnaczcionkaakapitu"/>
    <w:uiPriority w:val="99"/>
    <w:rsid w:val="00222A9A"/>
    <w:rPr>
      <w:rFonts w:cs="Times New Roman"/>
      <w:vertAlign w:val="superscript"/>
    </w:rPr>
  </w:style>
  <w:style w:type="character" w:customStyle="1" w:styleId="ListLabel7">
    <w:name w:val="ListLabel 7"/>
    <w:rsid w:val="00222A9A"/>
  </w:style>
  <w:style w:type="character" w:customStyle="1" w:styleId="ListLabel3">
    <w:name w:val="ListLabel 3"/>
    <w:rsid w:val="00222A9A"/>
  </w:style>
  <w:style w:type="character" w:customStyle="1" w:styleId="ListLabel10">
    <w:name w:val="ListLabel 10"/>
    <w:rsid w:val="00222A9A"/>
    <w:rPr>
      <w:sz w:val="24"/>
    </w:rPr>
  </w:style>
  <w:style w:type="character" w:customStyle="1" w:styleId="Znakiprzypiswdolnych">
    <w:name w:val="Znaki przypisów dolnych"/>
    <w:rsid w:val="00222A9A"/>
  </w:style>
  <w:style w:type="character" w:customStyle="1" w:styleId="Znakiprzypiswkocowych">
    <w:name w:val="Znaki przypisów końcowych"/>
    <w:rsid w:val="00222A9A"/>
    <w:rPr>
      <w:vertAlign w:val="superscript"/>
    </w:rPr>
  </w:style>
  <w:style w:type="character" w:customStyle="1" w:styleId="WW-Znakiprzypiswkocowych">
    <w:name w:val="WW-Znaki przypisów końcowych"/>
    <w:rsid w:val="00222A9A"/>
  </w:style>
  <w:style w:type="character" w:customStyle="1" w:styleId="RTFNum181">
    <w:name w:val="RTF_Num 18 1"/>
    <w:rsid w:val="00222A9A"/>
    <w:rPr>
      <w:rFonts w:ascii="Times New Roman" w:hAnsi="Times New Roman"/>
    </w:rPr>
  </w:style>
  <w:style w:type="character" w:customStyle="1" w:styleId="RTFNum182">
    <w:name w:val="RTF_Num 18 2"/>
    <w:rsid w:val="00222A9A"/>
    <w:rPr>
      <w:rFonts w:ascii="Times New Roman" w:hAnsi="Times New Roman"/>
    </w:rPr>
  </w:style>
  <w:style w:type="character" w:customStyle="1" w:styleId="RTFNum183">
    <w:name w:val="RTF_Num 18 3"/>
    <w:rsid w:val="00222A9A"/>
    <w:rPr>
      <w:rFonts w:ascii="Times New Roman" w:hAnsi="Times New Roman"/>
    </w:rPr>
  </w:style>
  <w:style w:type="character" w:customStyle="1" w:styleId="RTFNum184">
    <w:name w:val="RTF_Num 18 4"/>
    <w:rsid w:val="00222A9A"/>
    <w:rPr>
      <w:rFonts w:ascii="Times New Roman" w:hAnsi="Times New Roman"/>
    </w:rPr>
  </w:style>
  <w:style w:type="character" w:customStyle="1" w:styleId="RTFNum185">
    <w:name w:val="RTF_Num 18 5"/>
    <w:rsid w:val="00222A9A"/>
    <w:rPr>
      <w:rFonts w:ascii="Times New Roman" w:hAnsi="Times New Roman"/>
    </w:rPr>
  </w:style>
  <w:style w:type="character" w:customStyle="1" w:styleId="RTFNum186">
    <w:name w:val="RTF_Num 18 6"/>
    <w:rsid w:val="00222A9A"/>
    <w:rPr>
      <w:rFonts w:ascii="Times New Roman" w:hAnsi="Times New Roman"/>
    </w:rPr>
  </w:style>
  <w:style w:type="character" w:customStyle="1" w:styleId="RTFNum187">
    <w:name w:val="RTF_Num 18 7"/>
    <w:rsid w:val="00222A9A"/>
    <w:rPr>
      <w:rFonts w:ascii="Times New Roman" w:hAnsi="Times New Roman"/>
    </w:rPr>
  </w:style>
  <w:style w:type="character" w:customStyle="1" w:styleId="RTFNum188">
    <w:name w:val="RTF_Num 18 8"/>
    <w:rsid w:val="00222A9A"/>
    <w:rPr>
      <w:rFonts w:ascii="Times New Roman" w:hAnsi="Times New Roman"/>
    </w:rPr>
  </w:style>
  <w:style w:type="character" w:customStyle="1" w:styleId="RTFNum189">
    <w:name w:val="RTF_Num 18 9"/>
    <w:rsid w:val="00222A9A"/>
    <w:rPr>
      <w:rFonts w:ascii="Times New Roman" w:hAnsi="Times New Roman"/>
    </w:rPr>
  </w:style>
  <w:style w:type="character" w:customStyle="1" w:styleId="Znakinumeracji">
    <w:name w:val="Znaki numeracji"/>
    <w:rsid w:val="00222A9A"/>
  </w:style>
  <w:style w:type="paragraph" w:customStyle="1" w:styleId="Nagwek1">
    <w:name w:val="Nagłówek1"/>
    <w:basedOn w:val="Normalny"/>
    <w:next w:val="Tekstpodstawowy"/>
    <w:rsid w:val="00222A9A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222A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22A9A"/>
    <w:rPr>
      <w:rFonts w:eastAsia="SimSun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222A9A"/>
  </w:style>
  <w:style w:type="paragraph" w:customStyle="1" w:styleId="Podpis1">
    <w:name w:val="Podpis1"/>
    <w:basedOn w:val="Normalny"/>
    <w:rsid w:val="00222A9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222A9A"/>
    <w:pPr>
      <w:suppressLineNumbers/>
    </w:pPr>
  </w:style>
  <w:style w:type="paragraph" w:styleId="Tekstprzypisudolnego">
    <w:name w:val="footnote text"/>
    <w:basedOn w:val="Normalny"/>
    <w:link w:val="TekstprzypisudolnegoZnak"/>
    <w:uiPriority w:val="99"/>
    <w:rsid w:val="00222A9A"/>
    <w:pPr>
      <w:spacing w:line="100" w:lineRule="atLeast"/>
    </w:pPr>
    <w:rPr>
      <w:rFonts w:eastAsia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22A9A"/>
    <w:rPr>
      <w:rFonts w:eastAsia="SimSun" w:cs="Mangal"/>
      <w:kern w:val="1"/>
      <w:sz w:val="18"/>
      <w:szCs w:val="18"/>
      <w:lang w:eastAsia="hi-IN" w:bidi="hi-IN"/>
    </w:rPr>
  </w:style>
  <w:style w:type="paragraph" w:customStyle="1" w:styleId="Default">
    <w:name w:val="Default"/>
    <w:rsid w:val="00222A9A"/>
    <w:pPr>
      <w:widowControl w:val="0"/>
      <w:suppressAutoHyphens/>
    </w:pPr>
    <w:rPr>
      <w:rFonts w:eastAsia="SimSun" w:cs="Lucida Sans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rsid w:val="00222A9A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22A9A"/>
    <w:rPr>
      <w:rFonts w:eastAsia="SimSun" w:cs="Mangal"/>
      <w:kern w:val="1"/>
      <w:sz w:val="21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rsid w:val="00222A9A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222A9A"/>
    <w:rPr>
      <w:rFonts w:eastAsia="SimSun" w:cs="Mangal"/>
      <w:kern w:val="1"/>
      <w:sz w:val="21"/>
      <w:szCs w:val="21"/>
      <w:lang w:eastAsia="hi-IN" w:bidi="hi-IN"/>
    </w:rPr>
  </w:style>
  <w:style w:type="character" w:styleId="Hipercze">
    <w:name w:val="Hyperlink"/>
    <w:basedOn w:val="Domylnaczcionkaakapitu"/>
    <w:uiPriority w:val="99"/>
    <w:semiHidden/>
    <w:unhideWhenUsed/>
    <w:rsid w:val="00643BF6"/>
    <w:rPr>
      <w:rFonts w:cs="Times New Roman"/>
      <w:color w:val="FF0000"/>
      <w:u w:val="single" w:color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OpenSymbol" w:hAnsi="OpenSymbol"/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/>
      <w:sz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/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/>
      <w:sz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/>
      <w:color w:val="auto"/>
      <w:sz w:val="24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/>
      <w:sz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/>
      <w:sz w:val="24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/>
      <w:sz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ListLabel9">
    <w:name w:val="ListLabel 9"/>
    <w:rPr>
      <w:b/>
    </w:rPr>
  </w:style>
  <w:style w:type="character" w:customStyle="1" w:styleId="ListLabel2">
    <w:name w:val="ListLabel 2"/>
  </w:style>
  <w:style w:type="character" w:styleId="Odwoanieprzypisudolnego">
    <w:name w:val="footnote reference"/>
    <w:basedOn w:val="Domylnaczcionkaakapitu"/>
    <w:uiPriority w:val="99"/>
    <w:rPr>
      <w:rFonts w:cs="Times New Roman"/>
      <w:vertAlign w:val="superscript"/>
    </w:rPr>
  </w:style>
  <w:style w:type="character" w:customStyle="1" w:styleId="ListLabel7">
    <w:name w:val="ListLabel 7"/>
  </w:style>
  <w:style w:type="character" w:customStyle="1" w:styleId="ListLabel3">
    <w:name w:val="ListLabel 3"/>
  </w:style>
  <w:style w:type="character" w:customStyle="1" w:styleId="ListLabel10">
    <w:name w:val="ListLabel 10"/>
    <w:rPr>
      <w:sz w:val="24"/>
    </w:rPr>
  </w:style>
  <w:style w:type="character" w:customStyle="1" w:styleId="Znakiprzypiswdolnych">
    <w:name w:val="Znaki przypisów dolnych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RTFNum181">
    <w:name w:val="RTF_Num 18 1"/>
    <w:rPr>
      <w:rFonts w:ascii="Times New Roman" w:hAnsi="Times New Roman"/>
    </w:rPr>
  </w:style>
  <w:style w:type="character" w:customStyle="1" w:styleId="RTFNum182">
    <w:name w:val="RTF_Num 18 2"/>
    <w:rPr>
      <w:rFonts w:ascii="Times New Roman" w:hAnsi="Times New Roman"/>
    </w:rPr>
  </w:style>
  <w:style w:type="character" w:customStyle="1" w:styleId="RTFNum183">
    <w:name w:val="RTF_Num 18 3"/>
    <w:rPr>
      <w:rFonts w:ascii="Times New Roman" w:hAnsi="Times New Roman"/>
    </w:rPr>
  </w:style>
  <w:style w:type="character" w:customStyle="1" w:styleId="RTFNum184">
    <w:name w:val="RTF_Num 18 4"/>
    <w:rPr>
      <w:rFonts w:ascii="Times New Roman" w:hAnsi="Times New Roman"/>
    </w:rPr>
  </w:style>
  <w:style w:type="character" w:customStyle="1" w:styleId="RTFNum185">
    <w:name w:val="RTF_Num 18 5"/>
    <w:rPr>
      <w:rFonts w:ascii="Times New Roman" w:hAnsi="Times New Roman"/>
    </w:rPr>
  </w:style>
  <w:style w:type="character" w:customStyle="1" w:styleId="RTFNum186">
    <w:name w:val="RTF_Num 18 6"/>
    <w:rPr>
      <w:rFonts w:ascii="Times New Roman" w:hAnsi="Times New Roman"/>
    </w:rPr>
  </w:style>
  <w:style w:type="character" w:customStyle="1" w:styleId="RTFNum187">
    <w:name w:val="RTF_Num 18 7"/>
    <w:rPr>
      <w:rFonts w:ascii="Times New Roman" w:hAnsi="Times New Roman"/>
    </w:rPr>
  </w:style>
  <w:style w:type="character" w:customStyle="1" w:styleId="RTFNum188">
    <w:name w:val="RTF_Num 18 8"/>
    <w:rPr>
      <w:rFonts w:ascii="Times New Roman" w:hAnsi="Times New Roman"/>
    </w:rPr>
  </w:style>
  <w:style w:type="character" w:customStyle="1" w:styleId="RTFNum189">
    <w:name w:val="RTF_Num 18 9"/>
    <w:rPr>
      <w:rFonts w:ascii="Times New Roman" w:hAnsi="Times New Roman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eastAsia="SimSun" w:cs="Mangal"/>
      <w:kern w:val="1"/>
      <w:sz w:val="21"/>
      <w:szCs w:val="21"/>
      <w:lang w:val="x-none" w:eastAsia="hi-IN" w:bidi="hi-IN"/>
    </w:rPr>
  </w:style>
  <w:style w:type="paragraph" w:styleId="Lista">
    <w:name w:val="List"/>
    <w:basedOn w:val="Tekstpodstawowy"/>
    <w:uiPriority w:val="99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Tekstprzypisudolnego">
    <w:name w:val="footnote text"/>
    <w:basedOn w:val="Normalny"/>
    <w:link w:val="TekstprzypisudolnegoZnak"/>
    <w:uiPriority w:val="99"/>
    <w:pPr>
      <w:spacing w:line="100" w:lineRule="atLeast"/>
    </w:pPr>
    <w:rPr>
      <w:rFonts w:eastAsia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eastAsia="SimSun" w:cs="Mangal"/>
      <w:kern w:val="1"/>
      <w:sz w:val="18"/>
      <w:szCs w:val="18"/>
      <w:lang w:val="x-none" w:eastAsia="hi-IN" w:bidi="hi-IN"/>
    </w:rPr>
  </w:style>
  <w:style w:type="paragraph" w:customStyle="1" w:styleId="Default">
    <w:name w:val="Default"/>
    <w:pPr>
      <w:widowControl w:val="0"/>
      <w:suppressAutoHyphens/>
    </w:pPr>
    <w:rPr>
      <w:rFonts w:eastAsia="SimSun" w:cs="Lucida Sans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eastAsia="SimSun" w:cs="Mangal"/>
      <w:kern w:val="1"/>
      <w:sz w:val="21"/>
      <w:szCs w:val="21"/>
      <w:lang w:val="x-none" w:eastAsia="hi-IN" w:bidi="hi-IN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eastAsia="SimSun" w:cs="Mangal"/>
      <w:kern w:val="1"/>
      <w:sz w:val="21"/>
      <w:szCs w:val="21"/>
      <w:lang w:val="x-none" w:eastAsia="hi-IN" w:bidi="hi-IN"/>
    </w:rPr>
  </w:style>
  <w:style w:type="character" w:styleId="Hipercze">
    <w:name w:val="Hyperlink"/>
    <w:basedOn w:val="Domylnaczcionkaakapitu"/>
    <w:uiPriority w:val="99"/>
    <w:semiHidden/>
    <w:unhideWhenUsed/>
    <w:rsid w:val="00643BF6"/>
    <w:rPr>
      <w:rFonts w:cs="Times New Roman"/>
      <w:color w:val="FF0000"/>
      <w:u w:val="single" w:color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1443</Words>
  <Characters>8662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Stańczuk, Anna</dc:creator>
  <dc:description>ZNAKI:12256</dc:description>
  <cp:lastModifiedBy>admin</cp:lastModifiedBy>
  <cp:revision>10</cp:revision>
  <cp:lastPrinted>2021-01-29T09:51:00Z</cp:lastPrinted>
  <dcterms:created xsi:type="dcterms:W3CDTF">2024-11-27T10:20:00Z</dcterms:created>
  <dcterms:modified xsi:type="dcterms:W3CDTF">2025-11-27T07:03:00Z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2021-01-29 11:17:29</vt:lpwstr>
  </property>
  <property fmtid="{D5CDD505-2E9C-101B-9397-08002B2CF9AE}" pid="4" name="wk_stat:znaki:liczba">
    <vt:lpwstr>12256</vt:lpwstr>
  </property>
  <property fmtid="{D5CDD505-2E9C-101B-9397-08002B2CF9AE}" pid="5" name="ZNAKI:">
    <vt:lpwstr>12256</vt:lpwstr>
  </property>
  <property fmtid="{D5CDD505-2E9C-101B-9397-08002B2CF9AE}" pid="6" name="wk_stat:linki:liczba">
    <vt:lpwstr>0</vt:lpwstr>
  </property>
</Properties>
</file>